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D61" w:rsidRDefault="008334B4">
      <w:pPr>
        <w:pStyle w:val="Title"/>
        <w:rPr>
          <w:sz w:val="40"/>
        </w:rPr>
      </w:pPr>
      <w:r w:rsidRPr="008334B4">
        <w:rPr>
          <w:sz w:val="40"/>
        </w:rPr>
        <w:t xml:space="preserve">booking reservation for </w:t>
      </w:r>
      <w:r w:rsidR="003C17F9" w:rsidRPr="008334B4">
        <w:rPr>
          <w:sz w:val="40"/>
        </w:rPr>
        <w:t xml:space="preserve">the </w:t>
      </w:r>
      <w:r w:rsidR="007D7489">
        <w:rPr>
          <w:sz w:val="40"/>
        </w:rPr>
        <w:t xml:space="preserve">national programme advanced verification skills workshop </w:t>
      </w:r>
      <w:r w:rsidR="00754B28" w:rsidRPr="008334B4">
        <w:rPr>
          <w:sz w:val="40"/>
        </w:rPr>
        <w:t xml:space="preserve"> </w:t>
      </w:r>
    </w:p>
    <w:p w:rsidR="008334B4" w:rsidRPr="00E942D3" w:rsidRDefault="008334B4" w:rsidP="008334B4">
      <w:pPr>
        <w:pStyle w:val="Heading1"/>
        <w:rPr>
          <w:sz w:val="24"/>
          <w:szCs w:val="24"/>
        </w:rPr>
      </w:pPr>
      <w:r>
        <w:rPr>
          <w:sz w:val="24"/>
          <w:szCs w:val="24"/>
        </w:rPr>
        <w:t>venue details</w:t>
      </w:r>
    </w:p>
    <w:p w:rsidR="008334B4" w:rsidRPr="008334B4" w:rsidRDefault="008334B4" w:rsidP="008334B4">
      <w:pPr>
        <w:rPr>
          <w:sz w:val="8"/>
          <w:szCs w:val="24"/>
          <w:lang w:val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946"/>
      </w:tblGrid>
      <w:tr w:rsidR="008334B4" w:rsidRPr="00754D60" w:rsidTr="005B1EB3">
        <w:tc>
          <w:tcPr>
            <w:tcW w:w="2263" w:type="dxa"/>
          </w:tcPr>
          <w:p w:rsidR="008334B4" w:rsidRPr="005B1EB3" w:rsidRDefault="008334B4" w:rsidP="001D02BA">
            <w:pPr>
              <w:rPr>
                <w:rFonts w:cs="Arial"/>
                <w:b/>
                <w:sz w:val="24"/>
              </w:rPr>
            </w:pPr>
            <w:r w:rsidRPr="005B1EB3">
              <w:rPr>
                <w:rFonts w:cs="Arial"/>
                <w:b/>
                <w:sz w:val="24"/>
              </w:rPr>
              <w:t>Venue</w:t>
            </w:r>
          </w:p>
        </w:tc>
        <w:tc>
          <w:tcPr>
            <w:tcW w:w="6946" w:type="dxa"/>
          </w:tcPr>
          <w:p w:rsidR="00912ED6" w:rsidRPr="00912ED6" w:rsidRDefault="00912ED6" w:rsidP="00912ED6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The </w:t>
            </w:r>
            <w:r w:rsidRPr="00912ED6">
              <w:rPr>
                <w:rFonts w:cs="Arial"/>
                <w:sz w:val="24"/>
              </w:rPr>
              <w:t>Upper Hutt Cosmopolitan Club</w:t>
            </w:r>
          </w:p>
          <w:p w:rsidR="008334B4" w:rsidRPr="005B1EB3" w:rsidRDefault="00912ED6" w:rsidP="00912ED6">
            <w:pPr>
              <w:rPr>
                <w:rFonts w:cs="Arial"/>
                <w:sz w:val="24"/>
              </w:rPr>
            </w:pPr>
            <w:r w:rsidRPr="00912ED6">
              <w:rPr>
                <w:rFonts w:cs="Arial"/>
                <w:sz w:val="24"/>
              </w:rPr>
              <w:t>11 Logan Street, Upper Hutt 5018</w:t>
            </w:r>
          </w:p>
        </w:tc>
      </w:tr>
      <w:tr w:rsidR="008334B4" w:rsidRPr="00754D60" w:rsidTr="005B1EB3">
        <w:tc>
          <w:tcPr>
            <w:tcW w:w="2263" w:type="dxa"/>
          </w:tcPr>
          <w:p w:rsidR="008334B4" w:rsidRPr="005B1EB3" w:rsidRDefault="008334B4" w:rsidP="001D02BA">
            <w:pPr>
              <w:rPr>
                <w:rFonts w:cs="Arial"/>
                <w:b/>
                <w:sz w:val="24"/>
              </w:rPr>
            </w:pPr>
            <w:r w:rsidRPr="005B1EB3">
              <w:rPr>
                <w:rFonts w:cs="Arial"/>
                <w:b/>
                <w:sz w:val="24"/>
              </w:rPr>
              <w:t>Date / Time</w:t>
            </w:r>
          </w:p>
          <w:p w:rsidR="008334B4" w:rsidRPr="005B1EB3" w:rsidRDefault="008334B4" w:rsidP="001D02BA">
            <w:pPr>
              <w:rPr>
                <w:rFonts w:cs="Arial"/>
                <w:b/>
                <w:sz w:val="24"/>
              </w:rPr>
            </w:pPr>
          </w:p>
        </w:tc>
        <w:tc>
          <w:tcPr>
            <w:tcW w:w="6946" w:type="dxa"/>
          </w:tcPr>
          <w:p w:rsidR="008334B4" w:rsidRPr="005B1EB3" w:rsidRDefault="00912ED6" w:rsidP="001D02BA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Tuesday 13 – Wednesday 14 June</w:t>
            </w:r>
            <w:r w:rsidR="008334B4" w:rsidRPr="005B1EB3">
              <w:rPr>
                <w:rFonts w:cs="Arial"/>
                <w:sz w:val="24"/>
              </w:rPr>
              <w:t xml:space="preserve"> 2017</w:t>
            </w:r>
          </w:p>
          <w:p w:rsidR="008334B4" w:rsidRPr="005B1EB3" w:rsidRDefault="008334B4" w:rsidP="001D02BA">
            <w:pPr>
              <w:rPr>
                <w:rFonts w:cs="Arial"/>
                <w:sz w:val="24"/>
              </w:rPr>
            </w:pPr>
            <w:r w:rsidRPr="005B1EB3">
              <w:rPr>
                <w:rFonts w:cs="Arial"/>
                <w:sz w:val="24"/>
              </w:rPr>
              <w:t>08.30 Arrival (tea / coffee)</w:t>
            </w:r>
          </w:p>
          <w:p w:rsidR="008334B4" w:rsidRPr="005B1EB3" w:rsidRDefault="008334B4" w:rsidP="001D02BA">
            <w:pPr>
              <w:rPr>
                <w:rFonts w:cs="Arial"/>
                <w:sz w:val="24"/>
              </w:rPr>
            </w:pPr>
            <w:r w:rsidRPr="005B1EB3">
              <w:rPr>
                <w:rFonts w:cs="Arial"/>
                <w:sz w:val="24"/>
              </w:rPr>
              <w:t>09:00 Start</w:t>
            </w:r>
          </w:p>
          <w:p w:rsidR="008334B4" w:rsidRPr="005B1EB3" w:rsidRDefault="00912ED6" w:rsidP="001D02BA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17</w:t>
            </w:r>
            <w:r w:rsidR="008334B4" w:rsidRPr="005B1EB3">
              <w:rPr>
                <w:rFonts w:cs="Arial"/>
                <w:sz w:val="24"/>
              </w:rPr>
              <w:t xml:space="preserve">:00 Finish </w:t>
            </w:r>
          </w:p>
        </w:tc>
      </w:tr>
      <w:tr w:rsidR="00F45B74" w:rsidRPr="00754D60" w:rsidTr="005B1EB3">
        <w:tc>
          <w:tcPr>
            <w:tcW w:w="2263" w:type="dxa"/>
          </w:tcPr>
          <w:p w:rsidR="00F45B74" w:rsidRPr="005B1EB3" w:rsidRDefault="00F45B74" w:rsidP="001D02BA">
            <w:pPr>
              <w:rPr>
                <w:rFonts w:cs="Arial"/>
                <w:b/>
                <w:sz w:val="24"/>
              </w:rPr>
            </w:pPr>
            <w:r w:rsidRPr="005B1EB3">
              <w:rPr>
                <w:rFonts w:cs="Arial"/>
                <w:b/>
                <w:sz w:val="24"/>
              </w:rPr>
              <w:t xml:space="preserve">Facilitator </w:t>
            </w:r>
          </w:p>
        </w:tc>
        <w:tc>
          <w:tcPr>
            <w:tcW w:w="6946" w:type="dxa"/>
          </w:tcPr>
          <w:p w:rsidR="00F45B74" w:rsidRPr="005B1EB3" w:rsidRDefault="00F45B74" w:rsidP="001D02BA">
            <w:pPr>
              <w:rPr>
                <w:rFonts w:cs="Arial"/>
                <w:sz w:val="24"/>
              </w:rPr>
            </w:pPr>
            <w:r w:rsidRPr="005B1EB3">
              <w:rPr>
                <w:rFonts w:cs="Arial"/>
                <w:sz w:val="24"/>
              </w:rPr>
              <w:t>Karen Perry (Director of Safe Food Services Ltd)</w:t>
            </w:r>
          </w:p>
        </w:tc>
      </w:tr>
    </w:tbl>
    <w:p w:rsidR="008334B4" w:rsidRPr="008334B4" w:rsidRDefault="008334B4" w:rsidP="008334B4"/>
    <w:p w:rsidR="00294D61" w:rsidRPr="00E942D3" w:rsidRDefault="00DD4324">
      <w:pPr>
        <w:pStyle w:val="Heading1"/>
        <w:rPr>
          <w:sz w:val="24"/>
          <w:szCs w:val="24"/>
        </w:rPr>
      </w:pPr>
      <w:r w:rsidRPr="00E942D3">
        <w:rPr>
          <w:sz w:val="24"/>
          <w:szCs w:val="24"/>
        </w:rPr>
        <w:t xml:space="preserve">COURSE </w:t>
      </w:r>
      <w:r w:rsidR="00AA2D97">
        <w:rPr>
          <w:sz w:val="24"/>
          <w:szCs w:val="24"/>
        </w:rPr>
        <w:t>timeframes</w:t>
      </w:r>
    </w:p>
    <w:p w:rsidR="00AA2D97" w:rsidRPr="004D3635" w:rsidRDefault="00912ED6" w:rsidP="00DD4324">
      <w:pPr>
        <w:rPr>
          <w:b/>
          <w:sz w:val="24"/>
          <w:szCs w:val="24"/>
          <w:lang w:val="en-NZ"/>
        </w:rPr>
      </w:pPr>
      <w:r w:rsidRPr="004D3635">
        <w:rPr>
          <w:b/>
          <w:sz w:val="24"/>
          <w:szCs w:val="24"/>
          <w:lang w:val="en-NZ"/>
        </w:rPr>
        <w:t>Day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AA2D97" w:rsidRPr="00AA2D97" w:rsidTr="00AA2D97">
        <w:tc>
          <w:tcPr>
            <w:tcW w:w="2263" w:type="dxa"/>
            <w:shd w:val="clear" w:color="auto" w:fill="C9ECFC" w:themeFill="text2" w:themeFillTint="33"/>
          </w:tcPr>
          <w:p w:rsidR="00AA2D97" w:rsidRPr="00AA2D97" w:rsidRDefault="00AA2D97" w:rsidP="00DD4324">
            <w:pPr>
              <w:rPr>
                <w:b/>
                <w:sz w:val="24"/>
                <w:szCs w:val="24"/>
                <w:lang w:val="en-NZ"/>
              </w:rPr>
            </w:pPr>
            <w:bookmarkStart w:id="0" w:name="_Hlk480544528"/>
            <w:r w:rsidRPr="00AA2D97">
              <w:rPr>
                <w:b/>
                <w:sz w:val="24"/>
                <w:szCs w:val="24"/>
                <w:lang w:val="en-NZ"/>
              </w:rPr>
              <w:t>Time</w:t>
            </w:r>
          </w:p>
        </w:tc>
        <w:tc>
          <w:tcPr>
            <w:tcW w:w="7087" w:type="dxa"/>
            <w:shd w:val="clear" w:color="auto" w:fill="C9ECFC" w:themeFill="text2" w:themeFillTint="33"/>
          </w:tcPr>
          <w:p w:rsidR="00AA2D97" w:rsidRPr="00AA2D97" w:rsidRDefault="00AA2D97" w:rsidP="00DD4324">
            <w:pPr>
              <w:rPr>
                <w:b/>
                <w:sz w:val="24"/>
                <w:szCs w:val="24"/>
                <w:lang w:val="en-NZ"/>
              </w:rPr>
            </w:pPr>
            <w:r w:rsidRPr="00AA2D97">
              <w:rPr>
                <w:b/>
                <w:sz w:val="24"/>
                <w:szCs w:val="24"/>
                <w:lang w:val="en-NZ"/>
              </w:rPr>
              <w:t>Modules</w:t>
            </w:r>
          </w:p>
        </w:tc>
      </w:tr>
      <w:tr w:rsidR="00AA2D97" w:rsidTr="00AA2D97">
        <w:tc>
          <w:tcPr>
            <w:tcW w:w="2263" w:type="dxa"/>
          </w:tcPr>
          <w:p w:rsidR="00AA2D97" w:rsidRDefault="00912ED6" w:rsidP="00DD4324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09.00- 0</w:t>
            </w:r>
            <w:r w:rsidR="00AA2D97">
              <w:rPr>
                <w:sz w:val="24"/>
                <w:szCs w:val="24"/>
                <w:lang w:val="en-NZ"/>
              </w:rPr>
              <w:t>9.30</w:t>
            </w:r>
          </w:p>
        </w:tc>
        <w:tc>
          <w:tcPr>
            <w:tcW w:w="7087" w:type="dxa"/>
          </w:tcPr>
          <w:p w:rsidR="00AA2D97" w:rsidRPr="00AA2D97" w:rsidRDefault="00AA2D97" w:rsidP="00912ED6">
            <w:pPr>
              <w:rPr>
                <w:sz w:val="24"/>
                <w:szCs w:val="24"/>
                <w:lang w:val="en-NZ"/>
              </w:rPr>
            </w:pPr>
            <w:r w:rsidRPr="00AA2D97">
              <w:rPr>
                <w:b/>
                <w:sz w:val="24"/>
                <w:szCs w:val="24"/>
                <w:lang w:val="en-NZ"/>
              </w:rPr>
              <w:t>Module 1</w:t>
            </w:r>
            <w:r w:rsidRPr="00AA2D97">
              <w:rPr>
                <w:sz w:val="24"/>
                <w:szCs w:val="24"/>
                <w:lang w:val="en-NZ"/>
              </w:rPr>
              <w:t xml:space="preserve"> –</w:t>
            </w:r>
            <w:r w:rsidR="00912ED6">
              <w:rPr>
                <w:sz w:val="24"/>
                <w:szCs w:val="24"/>
                <w:lang w:val="en-NZ"/>
              </w:rPr>
              <w:t>Demonstration of Competencies</w:t>
            </w:r>
            <w:r w:rsidR="00912ED6" w:rsidRPr="00912ED6">
              <w:rPr>
                <w:sz w:val="24"/>
                <w:szCs w:val="24"/>
                <w:lang w:val="en-NZ"/>
              </w:rPr>
              <w:t xml:space="preserve"> </w:t>
            </w:r>
          </w:p>
        </w:tc>
      </w:tr>
      <w:tr w:rsidR="00AA2D97" w:rsidTr="00AA2D97">
        <w:tc>
          <w:tcPr>
            <w:tcW w:w="2263" w:type="dxa"/>
          </w:tcPr>
          <w:p w:rsidR="00AA2D97" w:rsidRDefault="00912ED6" w:rsidP="00DD4324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09.30-</w:t>
            </w:r>
            <w:r w:rsidR="00AA2D97">
              <w:rPr>
                <w:sz w:val="24"/>
                <w:szCs w:val="24"/>
                <w:lang w:val="en-NZ"/>
              </w:rPr>
              <w:t>10.30</w:t>
            </w:r>
          </w:p>
        </w:tc>
        <w:tc>
          <w:tcPr>
            <w:tcW w:w="7087" w:type="dxa"/>
          </w:tcPr>
          <w:p w:rsidR="00AA2D97" w:rsidRPr="00AA2D97" w:rsidRDefault="00AA2D97" w:rsidP="00DD4324">
            <w:pPr>
              <w:rPr>
                <w:sz w:val="24"/>
                <w:szCs w:val="24"/>
                <w:lang w:val="en-NZ"/>
              </w:rPr>
            </w:pPr>
            <w:r w:rsidRPr="00AA2D97">
              <w:rPr>
                <w:b/>
                <w:bCs/>
                <w:sz w:val="24"/>
                <w:szCs w:val="24"/>
                <w:lang w:val="en-NZ"/>
              </w:rPr>
              <w:t>Module 2</w:t>
            </w:r>
            <w:r w:rsidRPr="00AA2D97">
              <w:rPr>
                <w:bCs/>
                <w:sz w:val="24"/>
                <w:szCs w:val="24"/>
                <w:lang w:val="en-NZ"/>
              </w:rPr>
              <w:t xml:space="preserve"> – </w:t>
            </w:r>
            <w:r w:rsidR="00912ED6" w:rsidRPr="00912ED6">
              <w:rPr>
                <w:sz w:val="24"/>
                <w:szCs w:val="24"/>
                <w:lang w:val="en-NZ"/>
              </w:rPr>
              <w:t>Verifiers Attributes</w:t>
            </w:r>
          </w:p>
        </w:tc>
      </w:tr>
      <w:tr w:rsidR="00AA2D97" w:rsidTr="00AA2D97">
        <w:tc>
          <w:tcPr>
            <w:tcW w:w="2263" w:type="dxa"/>
          </w:tcPr>
          <w:p w:rsidR="00AA2D97" w:rsidRDefault="00AA2D97" w:rsidP="00DD4324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10.30-10.45</w:t>
            </w:r>
          </w:p>
        </w:tc>
        <w:tc>
          <w:tcPr>
            <w:tcW w:w="7087" w:type="dxa"/>
          </w:tcPr>
          <w:p w:rsidR="00AA2D97" w:rsidRPr="00BB7299" w:rsidRDefault="00AA2D97" w:rsidP="00AA2D97">
            <w:pPr>
              <w:rPr>
                <w:bCs/>
                <w:i/>
                <w:sz w:val="24"/>
                <w:szCs w:val="24"/>
                <w:lang w:val="en-NZ"/>
              </w:rPr>
            </w:pPr>
            <w:r w:rsidRPr="00BB7299">
              <w:rPr>
                <w:bCs/>
                <w:i/>
                <w:sz w:val="24"/>
                <w:szCs w:val="24"/>
                <w:lang w:val="en-NZ"/>
              </w:rPr>
              <w:t>Morning Tea</w:t>
            </w:r>
          </w:p>
        </w:tc>
      </w:tr>
      <w:tr w:rsidR="00AA2D97" w:rsidTr="00AA2D97">
        <w:tc>
          <w:tcPr>
            <w:tcW w:w="2263" w:type="dxa"/>
          </w:tcPr>
          <w:p w:rsidR="00AA2D97" w:rsidRDefault="00912ED6" w:rsidP="00DD4324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10.45- 11.00</w:t>
            </w:r>
          </w:p>
        </w:tc>
        <w:tc>
          <w:tcPr>
            <w:tcW w:w="7087" w:type="dxa"/>
          </w:tcPr>
          <w:p w:rsidR="00AA2D97" w:rsidRPr="00AA2D97" w:rsidRDefault="00AA2D97" w:rsidP="00DD4324">
            <w:pPr>
              <w:rPr>
                <w:sz w:val="24"/>
                <w:szCs w:val="24"/>
                <w:lang w:val="en-NZ"/>
              </w:rPr>
            </w:pPr>
            <w:r w:rsidRPr="00AA2D97">
              <w:rPr>
                <w:b/>
                <w:bCs/>
                <w:sz w:val="24"/>
                <w:szCs w:val="24"/>
                <w:lang w:val="en-NZ"/>
              </w:rPr>
              <w:t>Module 3</w:t>
            </w:r>
            <w:r w:rsidRPr="00AA2D97">
              <w:rPr>
                <w:bCs/>
                <w:sz w:val="24"/>
                <w:szCs w:val="24"/>
                <w:lang w:val="en-NZ"/>
              </w:rPr>
              <w:t xml:space="preserve"> – </w:t>
            </w:r>
            <w:r w:rsidR="00912ED6" w:rsidRPr="00912ED6">
              <w:rPr>
                <w:sz w:val="24"/>
                <w:szCs w:val="24"/>
                <w:lang w:val="en-NZ"/>
              </w:rPr>
              <w:t>Stages in the Verification Process;</w:t>
            </w:r>
          </w:p>
        </w:tc>
      </w:tr>
      <w:tr w:rsidR="00AA2D97" w:rsidTr="00AA2D97">
        <w:tc>
          <w:tcPr>
            <w:tcW w:w="2263" w:type="dxa"/>
          </w:tcPr>
          <w:p w:rsidR="00AA2D97" w:rsidRDefault="00AA2D97" w:rsidP="00DD4324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</w:t>
            </w:r>
            <w:r w:rsidR="00912ED6">
              <w:rPr>
                <w:sz w:val="24"/>
                <w:szCs w:val="24"/>
                <w:lang w:val="en-NZ"/>
              </w:rPr>
              <w:t>1</w:t>
            </w:r>
            <w:r>
              <w:rPr>
                <w:sz w:val="24"/>
                <w:szCs w:val="24"/>
                <w:lang w:val="en-NZ"/>
              </w:rPr>
              <w:t>.00-1</w:t>
            </w:r>
            <w:r w:rsidR="00912ED6">
              <w:rPr>
                <w:sz w:val="24"/>
                <w:szCs w:val="24"/>
                <w:lang w:val="en-NZ"/>
              </w:rPr>
              <w:t>1</w:t>
            </w:r>
            <w:r>
              <w:rPr>
                <w:sz w:val="24"/>
                <w:szCs w:val="24"/>
                <w:lang w:val="en-NZ"/>
              </w:rPr>
              <w:t>.30</w:t>
            </w:r>
          </w:p>
        </w:tc>
        <w:tc>
          <w:tcPr>
            <w:tcW w:w="7087" w:type="dxa"/>
          </w:tcPr>
          <w:p w:rsidR="00AA2D97" w:rsidRPr="00AA2D97" w:rsidRDefault="00912ED6" w:rsidP="00DD4324">
            <w:pPr>
              <w:rPr>
                <w:sz w:val="24"/>
                <w:szCs w:val="24"/>
                <w:lang w:val="en-NZ"/>
              </w:rPr>
            </w:pPr>
            <w:r>
              <w:rPr>
                <w:b/>
                <w:bCs/>
                <w:sz w:val="24"/>
                <w:szCs w:val="24"/>
                <w:lang w:val="en-NZ"/>
              </w:rPr>
              <w:t xml:space="preserve">Module 3 (Stage 1) </w:t>
            </w:r>
            <w:r w:rsidR="00AA2D97" w:rsidRPr="00AA2D97">
              <w:rPr>
                <w:bCs/>
                <w:sz w:val="24"/>
                <w:szCs w:val="24"/>
                <w:lang w:val="en-NZ"/>
              </w:rPr>
              <w:t xml:space="preserve">– </w:t>
            </w:r>
            <w:r w:rsidRPr="00912ED6">
              <w:rPr>
                <w:sz w:val="24"/>
                <w:szCs w:val="24"/>
                <w:lang w:val="en-NZ"/>
              </w:rPr>
              <w:t>Confirmation of verification</w:t>
            </w:r>
          </w:p>
        </w:tc>
      </w:tr>
      <w:tr w:rsidR="00AA2D97" w:rsidTr="00AA2D97">
        <w:tc>
          <w:tcPr>
            <w:tcW w:w="2263" w:type="dxa"/>
          </w:tcPr>
          <w:p w:rsidR="00AA2D97" w:rsidRDefault="00AA2D97" w:rsidP="00DD4324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</w:t>
            </w:r>
            <w:r w:rsidR="00912ED6">
              <w:rPr>
                <w:sz w:val="24"/>
                <w:szCs w:val="24"/>
                <w:lang w:val="en-NZ"/>
              </w:rPr>
              <w:t>1</w:t>
            </w:r>
            <w:r>
              <w:rPr>
                <w:sz w:val="24"/>
                <w:szCs w:val="24"/>
                <w:lang w:val="en-NZ"/>
              </w:rPr>
              <w:t>.30-1</w:t>
            </w:r>
            <w:r w:rsidR="00912ED6">
              <w:rPr>
                <w:sz w:val="24"/>
                <w:szCs w:val="24"/>
                <w:lang w:val="en-NZ"/>
              </w:rPr>
              <w:t>2</w:t>
            </w:r>
            <w:r>
              <w:rPr>
                <w:sz w:val="24"/>
                <w:szCs w:val="24"/>
                <w:lang w:val="en-NZ"/>
              </w:rPr>
              <w:t>.30</w:t>
            </w:r>
          </w:p>
        </w:tc>
        <w:tc>
          <w:tcPr>
            <w:tcW w:w="7087" w:type="dxa"/>
          </w:tcPr>
          <w:p w:rsidR="00AA2D97" w:rsidRPr="00AA2D97" w:rsidRDefault="00912ED6" w:rsidP="00DD4324">
            <w:pPr>
              <w:rPr>
                <w:sz w:val="24"/>
                <w:szCs w:val="24"/>
                <w:lang w:val="en-NZ"/>
              </w:rPr>
            </w:pPr>
            <w:r>
              <w:rPr>
                <w:b/>
                <w:bCs/>
                <w:sz w:val="24"/>
                <w:szCs w:val="24"/>
                <w:lang w:val="en-NZ"/>
              </w:rPr>
              <w:t>Module 3 (Stage 2)</w:t>
            </w:r>
            <w:r w:rsidR="00AA2D97" w:rsidRPr="00AA2D97">
              <w:rPr>
                <w:bCs/>
                <w:sz w:val="24"/>
                <w:szCs w:val="24"/>
                <w:lang w:val="en-NZ"/>
              </w:rPr>
              <w:t xml:space="preserve"> – </w:t>
            </w:r>
            <w:r w:rsidRPr="00912ED6">
              <w:rPr>
                <w:sz w:val="24"/>
                <w:szCs w:val="24"/>
                <w:lang w:val="en-NZ"/>
              </w:rPr>
              <w:t>Verification preparation</w:t>
            </w:r>
          </w:p>
        </w:tc>
      </w:tr>
      <w:tr w:rsidR="00912ED6" w:rsidTr="00AA2D97">
        <w:tc>
          <w:tcPr>
            <w:tcW w:w="2263" w:type="dxa"/>
          </w:tcPr>
          <w:p w:rsidR="00912ED6" w:rsidRDefault="00912ED6" w:rsidP="00DD4324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12.30-13.00</w:t>
            </w:r>
          </w:p>
        </w:tc>
        <w:tc>
          <w:tcPr>
            <w:tcW w:w="7087" w:type="dxa"/>
          </w:tcPr>
          <w:p w:rsidR="00912ED6" w:rsidRPr="00BB7299" w:rsidRDefault="00912ED6" w:rsidP="00AA2D97">
            <w:pPr>
              <w:rPr>
                <w:bCs/>
                <w:i/>
                <w:sz w:val="24"/>
                <w:szCs w:val="24"/>
                <w:lang w:val="en-NZ"/>
              </w:rPr>
            </w:pPr>
            <w:r>
              <w:rPr>
                <w:bCs/>
                <w:i/>
                <w:sz w:val="24"/>
                <w:szCs w:val="24"/>
                <w:lang w:val="en-NZ"/>
              </w:rPr>
              <w:t>Lunch</w:t>
            </w:r>
          </w:p>
        </w:tc>
      </w:tr>
      <w:tr w:rsidR="00AA2D97" w:rsidTr="00AA2D97">
        <w:tc>
          <w:tcPr>
            <w:tcW w:w="2263" w:type="dxa"/>
          </w:tcPr>
          <w:p w:rsidR="00AA2D97" w:rsidRDefault="00AA2D97" w:rsidP="00DD4324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</w:t>
            </w:r>
            <w:r w:rsidR="00912ED6">
              <w:rPr>
                <w:sz w:val="24"/>
                <w:szCs w:val="24"/>
                <w:lang w:val="en-NZ"/>
              </w:rPr>
              <w:t>3</w:t>
            </w:r>
            <w:r>
              <w:rPr>
                <w:sz w:val="24"/>
                <w:szCs w:val="24"/>
                <w:lang w:val="en-NZ"/>
              </w:rPr>
              <w:t>.</w:t>
            </w:r>
            <w:r w:rsidR="00912ED6">
              <w:rPr>
                <w:sz w:val="24"/>
                <w:szCs w:val="24"/>
                <w:lang w:val="en-NZ"/>
              </w:rPr>
              <w:t>00-</w:t>
            </w:r>
            <w:r>
              <w:rPr>
                <w:sz w:val="24"/>
                <w:szCs w:val="24"/>
                <w:lang w:val="en-NZ"/>
              </w:rPr>
              <w:t>1</w:t>
            </w:r>
            <w:r w:rsidR="00912ED6">
              <w:rPr>
                <w:sz w:val="24"/>
                <w:szCs w:val="24"/>
                <w:lang w:val="en-NZ"/>
              </w:rPr>
              <w:t>4</w:t>
            </w:r>
            <w:r>
              <w:rPr>
                <w:sz w:val="24"/>
                <w:szCs w:val="24"/>
                <w:lang w:val="en-NZ"/>
              </w:rPr>
              <w:t>.</w:t>
            </w:r>
            <w:r w:rsidR="00912ED6">
              <w:rPr>
                <w:sz w:val="24"/>
                <w:szCs w:val="24"/>
                <w:lang w:val="en-NZ"/>
              </w:rPr>
              <w:t>0</w:t>
            </w:r>
            <w:r>
              <w:rPr>
                <w:sz w:val="24"/>
                <w:szCs w:val="24"/>
                <w:lang w:val="en-NZ"/>
              </w:rPr>
              <w:t>0</w:t>
            </w:r>
          </w:p>
        </w:tc>
        <w:tc>
          <w:tcPr>
            <w:tcW w:w="7087" w:type="dxa"/>
          </w:tcPr>
          <w:p w:rsidR="00AA2D97" w:rsidRPr="00AA2D97" w:rsidRDefault="00AA2D97" w:rsidP="00DD4324">
            <w:pPr>
              <w:rPr>
                <w:sz w:val="24"/>
                <w:szCs w:val="24"/>
                <w:lang w:val="en-NZ"/>
              </w:rPr>
            </w:pPr>
            <w:r w:rsidRPr="00AA2D97">
              <w:rPr>
                <w:b/>
                <w:bCs/>
                <w:sz w:val="24"/>
                <w:szCs w:val="24"/>
                <w:lang w:val="en-NZ"/>
              </w:rPr>
              <w:t xml:space="preserve">Module </w:t>
            </w:r>
            <w:r w:rsidR="00912ED6">
              <w:rPr>
                <w:b/>
                <w:bCs/>
                <w:sz w:val="24"/>
                <w:szCs w:val="24"/>
                <w:lang w:val="en-NZ"/>
              </w:rPr>
              <w:t>3 (Stage 3)</w:t>
            </w:r>
            <w:r w:rsidRPr="00AA2D97">
              <w:rPr>
                <w:bCs/>
                <w:sz w:val="24"/>
                <w:szCs w:val="24"/>
                <w:lang w:val="en-NZ"/>
              </w:rPr>
              <w:t xml:space="preserve"> – </w:t>
            </w:r>
            <w:r w:rsidR="00912ED6" w:rsidRPr="00912ED6">
              <w:rPr>
                <w:sz w:val="24"/>
                <w:szCs w:val="24"/>
                <w:lang w:val="en-NZ"/>
              </w:rPr>
              <w:t>Entry meeting</w:t>
            </w:r>
          </w:p>
        </w:tc>
      </w:tr>
      <w:tr w:rsidR="00AA2D97" w:rsidTr="00AA2D97">
        <w:tc>
          <w:tcPr>
            <w:tcW w:w="2263" w:type="dxa"/>
          </w:tcPr>
          <w:p w:rsidR="00AA2D97" w:rsidRDefault="00912ED6" w:rsidP="00DD4324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14</w:t>
            </w:r>
            <w:r w:rsidR="00AA2D97">
              <w:rPr>
                <w:sz w:val="24"/>
                <w:szCs w:val="24"/>
                <w:lang w:val="en-NZ"/>
              </w:rPr>
              <w:t>.</w:t>
            </w:r>
            <w:r>
              <w:rPr>
                <w:sz w:val="24"/>
                <w:szCs w:val="24"/>
                <w:lang w:val="en-NZ"/>
              </w:rPr>
              <w:t>0</w:t>
            </w:r>
            <w:r w:rsidR="00AA2D97">
              <w:rPr>
                <w:sz w:val="24"/>
                <w:szCs w:val="24"/>
                <w:lang w:val="en-NZ"/>
              </w:rPr>
              <w:t>0-1</w:t>
            </w:r>
            <w:r w:rsidR="004D3635">
              <w:rPr>
                <w:sz w:val="24"/>
                <w:szCs w:val="24"/>
                <w:lang w:val="en-NZ"/>
              </w:rPr>
              <w:t>4</w:t>
            </w:r>
            <w:r w:rsidR="00AA2D97">
              <w:rPr>
                <w:sz w:val="24"/>
                <w:szCs w:val="24"/>
                <w:lang w:val="en-NZ"/>
              </w:rPr>
              <w:t>.</w:t>
            </w:r>
            <w:r w:rsidR="004D3635">
              <w:rPr>
                <w:sz w:val="24"/>
                <w:szCs w:val="24"/>
                <w:lang w:val="en-NZ"/>
              </w:rPr>
              <w:t>3</w:t>
            </w:r>
            <w:r w:rsidR="00AA2D97">
              <w:rPr>
                <w:sz w:val="24"/>
                <w:szCs w:val="24"/>
                <w:lang w:val="en-NZ"/>
              </w:rPr>
              <w:t>0</w:t>
            </w:r>
          </w:p>
        </w:tc>
        <w:tc>
          <w:tcPr>
            <w:tcW w:w="7087" w:type="dxa"/>
          </w:tcPr>
          <w:p w:rsidR="00AA2D97" w:rsidRPr="00AA2D97" w:rsidRDefault="00912ED6" w:rsidP="00AA2D97">
            <w:pPr>
              <w:rPr>
                <w:bCs/>
                <w:sz w:val="24"/>
                <w:szCs w:val="24"/>
                <w:lang w:val="en-NZ"/>
              </w:rPr>
            </w:pPr>
            <w:r w:rsidRPr="00912ED6">
              <w:rPr>
                <w:b/>
                <w:bCs/>
                <w:sz w:val="24"/>
                <w:szCs w:val="24"/>
                <w:lang w:val="en-NZ"/>
              </w:rPr>
              <w:t>Module 3 (Stage 4)</w:t>
            </w:r>
            <w:r>
              <w:rPr>
                <w:bCs/>
                <w:sz w:val="24"/>
                <w:szCs w:val="24"/>
                <w:lang w:val="en-NZ"/>
              </w:rPr>
              <w:t xml:space="preserve"> – Onsite Verification </w:t>
            </w:r>
          </w:p>
        </w:tc>
      </w:tr>
      <w:tr w:rsidR="004D3635" w:rsidTr="00AA2D97">
        <w:tc>
          <w:tcPr>
            <w:tcW w:w="2263" w:type="dxa"/>
          </w:tcPr>
          <w:p w:rsidR="004D3635" w:rsidRDefault="004D3635" w:rsidP="00DD4324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14.30-14.45</w:t>
            </w:r>
          </w:p>
        </w:tc>
        <w:tc>
          <w:tcPr>
            <w:tcW w:w="7087" w:type="dxa"/>
          </w:tcPr>
          <w:p w:rsidR="004D3635" w:rsidRPr="004D3635" w:rsidRDefault="004D3635" w:rsidP="00AA2D97">
            <w:pPr>
              <w:rPr>
                <w:bCs/>
                <w:i/>
                <w:sz w:val="24"/>
                <w:szCs w:val="24"/>
                <w:lang w:val="en-NZ"/>
              </w:rPr>
            </w:pPr>
            <w:r w:rsidRPr="004D3635">
              <w:rPr>
                <w:bCs/>
                <w:i/>
                <w:sz w:val="24"/>
                <w:szCs w:val="24"/>
                <w:lang w:val="en-NZ"/>
              </w:rPr>
              <w:t>Afternoon Tea</w:t>
            </w:r>
          </w:p>
        </w:tc>
      </w:tr>
      <w:tr w:rsidR="00912ED6" w:rsidTr="00AA2D97">
        <w:tc>
          <w:tcPr>
            <w:tcW w:w="2263" w:type="dxa"/>
          </w:tcPr>
          <w:p w:rsidR="00912ED6" w:rsidRDefault="004D3635" w:rsidP="00DD4324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14.45-17.00</w:t>
            </w:r>
          </w:p>
        </w:tc>
        <w:tc>
          <w:tcPr>
            <w:tcW w:w="7087" w:type="dxa"/>
          </w:tcPr>
          <w:p w:rsidR="00912ED6" w:rsidRDefault="004D3635" w:rsidP="00AA2D97">
            <w:pPr>
              <w:rPr>
                <w:bCs/>
                <w:sz w:val="24"/>
                <w:szCs w:val="24"/>
                <w:lang w:val="en-NZ"/>
              </w:rPr>
            </w:pPr>
            <w:r w:rsidRPr="004D3635">
              <w:rPr>
                <w:b/>
                <w:bCs/>
                <w:sz w:val="24"/>
                <w:szCs w:val="24"/>
                <w:lang w:val="en-NZ"/>
              </w:rPr>
              <w:t>Module 3 (Stage 4)</w:t>
            </w:r>
            <w:r w:rsidRPr="004D3635">
              <w:rPr>
                <w:bCs/>
                <w:sz w:val="24"/>
                <w:szCs w:val="24"/>
                <w:lang w:val="en-NZ"/>
              </w:rPr>
              <w:t xml:space="preserve"> – Onsite Verification</w:t>
            </w:r>
          </w:p>
        </w:tc>
      </w:tr>
      <w:bookmarkEnd w:id="0"/>
    </w:tbl>
    <w:p w:rsidR="003D6341" w:rsidRDefault="003D6341" w:rsidP="003D6341">
      <w:pPr>
        <w:rPr>
          <w:sz w:val="24"/>
          <w:szCs w:val="24"/>
          <w:lang w:val="en-NZ"/>
        </w:rPr>
      </w:pPr>
    </w:p>
    <w:p w:rsidR="004D3635" w:rsidRDefault="004D3635" w:rsidP="003D6341">
      <w:pPr>
        <w:rPr>
          <w:sz w:val="24"/>
          <w:szCs w:val="24"/>
          <w:lang w:val="en-NZ"/>
        </w:rPr>
      </w:pPr>
    </w:p>
    <w:p w:rsidR="003D6341" w:rsidRPr="004D3635" w:rsidRDefault="004D3635" w:rsidP="003D6341">
      <w:pPr>
        <w:rPr>
          <w:b/>
          <w:sz w:val="24"/>
          <w:szCs w:val="24"/>
          <w:lang w:val="en-NZ"/>
        </w:rPr>
      </w:pPr>
      <w:r w:rsidRPr="004D3635">
        <w:rPr>
          <w:b/>
          <w:sz w:val="24"/>
          <w:szCs w:val="24"/>
          <w:lang w:val="en-NZ"/>
        </w:rPr>
        <w:lastRenderedPageBreak/>
        <w:t>Day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087"/>
      </w:tblGrid>
      <w:tr w:rsidR="004D3635" w:rsidRPr="00AA2D97" w:rsidTr="00395AC2">
        <w:tc>
          <w:tcPr>
            <w:tcW w:w="2263" w:type="dxa"/>
            <w:shd w:val="clear" w:color="auto" w:fill="C9ECFC" w:themeFill="text2" w:themeFillTint="33"/>
          </w:tcPr>
          <w:p w:rsidR="004D3635" w:rsidRPr="00AA2D97" w:rsidRDefault="004D3635" w:rsidP="00395AC2">
            <w:pPr>
              <w:rPr>
                <w:b/>
                <w:sz w:val="24"/>
                <w:szCs w:val="24"/>
                <w:lang w:val="en-NZ"/>
              </w:rPr>
            </w:pPr>
            <w:r w:rsidRPr="00AA2D97">
              <w:rPr>
                <w:b/>
                <w:sz w:val="24"/>
                <w:szCs w:val="24"/>
                <w:lang w:val="en-NZ"/>
              </w:rPr>
              <w:t>Time</w:t>
            </w:r>
          </w:p>
        </w:tc>
        <w:tc>
          <w:tcPr>
            <w:tcW w:w="7087" w:type="dxa"/>
            <w:shd w:val="clear" w:color="auto" w:fill="C9ECFC" w:themeFill="text2" w:themeFillTint="33"/>
          </w:tcPr>
          <w:p w:rsidR="004D3635" w:rsidRPr="00AA2D97" w:rsidRDefault="004D3635" w:rsidP="00395AC2">
            <w:pPr>
              <w:rPr>
                <w:b/>
                <w:sz w:val="24"/>
                <w:szCs w:val="24"/>
                <w:lang w:val="en-NZ"/>
              </w:rPr>
            </w:pPr>
            <w:r w:rsidRPr="00AA2D97">
              <w:rPr>
                <w:b/>
                <w:sz w:val="24"/>
                <w:szCs w:val="24"/>
                <w:lang w:val="en-NZ"/>
              </w:rPr>
              <w:t>Modules</w:t>
            </w:r>
          </w:p>
        </w:tc>
      </w:tr>
      <w:tr w:rsidR="004D3635" w:rsidTr="00395AC2">
        <w:tc>
          <w:tcPr>
            <w:tcW w:w="2263" w:type="dxa"/>
          </w:tcPr>
          <w:p w:rsidR="004D3635" w:rsidRDefault="004D3635" w:rsidP="004D3635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09.00- 09.30</w:t>
            </w:r>
          </w:p>
        </w:tc>
        <w:tc>
          <w:tcPr>
            <w:tcW w:w="7087" w:type="dxa"/>
          </w:tcPr>
          <w:p w:rsidR="004D3635" w:rsidRPr="00AA2D97" w:rsidRDefault="004D3635" w:rsidP="004D3635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Summary of Day 1</w:t>
            </w:r>
          </w:p>
        </w:tc>
      </w:tr>
      <w:tr w:rsidR="004D3635" w:rsidTr="00395AC2">
        <w:tc>
          <w:tcPr>
            <w:tcW w:w="2263" w:type="dxa"/>
          </w:tcPr>
          <w:p w:rsidR="004D3635" w:rsidRDefault="004D3635" w:rsidP="004D3635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09.30-10.30</w:t>
            </w:r>
          </w:p>
        </w:tc>
        <w:tc>
          <w:tcPr>
            <w:tcW w:w="7087" w:type="dxa"/>
          </w:tcPr>
          <w:p w:rsidR="004D3635" w:rsidRPr="00AA2D97" w:rsidRDefault="004D3635" w:rsidP="004D3635">
            <w:pPr>
              <w:rPr>
                <w:sz w:val="24"/>
                <w:szCs w:val="24"/>
                <w:lang w:val="en-NZ"/>
              </w:rPr>
            </w:pPr>
            <w:r>
              <w:rPr>
                <w:b/>
                <w:bCs/>
                <w:sz w:val="24"/>
                <w:szCs w:val="24"/>
                <w:lang w:val="en-NZ"/>
              </w:rPr>
              <w:t xml:space="preserve">Module 3 (Stage 5) </w:t>
            </w:r>
            <w:r w:rsidRPr="00AA2D97">
              <w:rPr>
                <w:bCs/>
                <w:sz w:val="24"/>
                <w:szCs w:val="24"/>
                <w:lang w:val="en-NZ"/>
              </w:rPr>
              <w:t xml:space="preserve">– </w:t>
            </w:r>
            <w:r>
              <w:rPr>
                <w:bCs/>
                <w:sz w:val="24"/>
                <w:szCs w:val="24"/>
                <w:lang w:val="en-NZ"/>
              </w:rPr>
              <w:t>Exit Meeting (includes verification frequencies)</w:t>
            </w:r>
          </w:p>
        </w:tc>
      </w:tr>
      <w:tr w:rsidR="004D3635" w:rsidTr="00395AC2">
        <w:tc>
          <w:tcPr>
            <w:tcW w:w="2263" w:type="dxa"/>
          </w:tcPr>
          <w:p w:rsidR="004D3635" w:rsidRDefault="004D3635" w:rsidP="004D3635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10.30-10.45</w:t>
            </w:r>
          </w:p>
        </w:tc>
        <w:tc>
          <w:tcPr>
            <w:tcW w:w="7087" w:type="dxa"/>
          </w:tcPr>
          <w:p w:rsidR="004D3635" w:rsidRPr="004D3635" w:rsidRDefault="004D3635" w:rsidP="004D3635">
            <w:pPr>
              <w:rPr>
                <w:i/>
                <w:sz w:val="24"/>
                <w:szCs w:val="24"/>
                <w:lang w:val="en-NZ"/>
              </w:rPr>
            </w:pPr>
            <w:r w:rsidRPr="004D3635">
              <w:rPr>
                <w:i/>
                <w:sz w:val="24"/>
                <w:szCs w:val="24"/>
                <w:lang w:val="en-NZ"/>
              </w:rPr>
              <w:t>Morning Tea</w:t>
            </w:r>
          </w:p>
        </w:tc>
      </w:tr>
      <w:tr w:rsidR="004D3635" w:rsidTr="00395AC2">
        <w:tc>
          <w:tcPr>
            <w:tcW w:w="2263" w:type="dxa"/>
          </w:tcPr>
          <w:p w:rsidR="004D3635" w:rsidRDefault="004D3635" w:rsidP="004D3635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10.45-12.30</w:t>
            </w:r>
          </w:p>
        </w:tc>
        <w:tc>
          <w:tcPr>
            <w:tcW w:w="7087" w:type="dxa"/>
          </w:tcPr>
          <w:p w:rsidR="004D3635" w:rsidRPr="00AA2D97" w:rsidRDefault="004D3635" w:rsidP="004D3635">
            <w:pPr>
              <w:rPr>
                <w:sz w:val="24"/>
                <w:szCs w:val="24"/>
                <w:lang w:val="en-NZ"/>
              </w:rPr>
            </w:pPr>
            <w:r>
              <w:rPr>
                <w:b/>
                <w:bCs/>
                <w:sz w:val="24"/>
                <w:szCs w:val="24"/>
                <w:lang w:val="en-NZ"/>
              </w:rPr>
              <w:t>Module 3 (Stage 6)</w:t>
            </w:r>
            <w:r w:rsidRPr="00AA2D97">
              <w:rPr>
                <w:bCs/>
                <w:sz w:val="24"/>
                <w:szCs w:val="24"/>
                <w:lang w:val="en-NZ"/>
              </w:rPr>
              <w:t xml:space="preserve"> – </w:t>
            </w:r>
            <w:r>
              <w:rPr>
                <w:bCs/>
                <w:sz w:val="24"/>
                <w:szCs w:val="24"/>
                <w:lang w:val="en-NZ"/>
              </w:rPr>
              <w:t>Reporting</w:t>
            </w:r>
          </w:p>
        </w:tc>
      </w:tr>
      <w:tr w:rsidR="004D3635" w:rsidTr="00395AC2">
        <w:tc>
          <w:tcPr>
            <w:tcW w:w="2263" w:type="dxa"/>
          </w:tcPr>
          <w:p w:rsidR="004D3635" w:rsidRDefault="004D3635" w:rsidP="004D3635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12.30-13.00</w:t>
            </w:r>
          </w:p>
        </w:tc>
        <w:tc>
          <w:tcPr>
            <w:tcW w:w="7087" w:type="dxa"/>
          </w:tcPr>
          <w:p w:rsidR="004D3635" w:rsidRPr="004D3635" w:rsidRDefault="004D3635" w:rsidP="004D3635">
            <w:pPr>
              <w:rPr>
                <w:i/>
                <w:sz w:val="24"/>
                <w:szCs w:val="24"/>
                <w:lang w:val="en-NZ"/>
              </w:rPr>
            </w:pPr>
            <w:r w:rsidRPr="004D3635">
              <w:rPr>
                <w:i/>
                <w:sz w:val="24"/>
                <w:szCs w:val="24"/>
                <w:lang w:val="en-NZ"/>
              </w:rPr>
              <w:t>Lunch</w:t>
            </w:r>
          </w:p>
        </w:tc>
      </w:tr>
      <w:tr w:rsidR="004D3635" w:rsidTr="00395AC2">
        <w:tc>
          <w:tcPr>
            <w:tcW w:w="2263" w:type="dxa"/>
          </w:tcPr>
          <w:p w:rsidR="004D3635" w:rsidRDefault="004D3635" w:rsidP="004D3635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13.00-14.</w:t>
            </w:r>
            <w:r w:rsidR="00F3595A">
              <w:rPr>
                <w:sz w:val="24"/>
                <w:szCs w:val="24"/>
                <w:lang w:val="en-NZ"/>
              </w:rPr>
              <w:t>3</w:t>
            </w:r>
            <w:r>
              <w:rPr>
                <w:sz w:val="24"/>
                <w:szCs w:val="24"/>
                <w:lang w:val="en-NZ"/>
              </w:rPr>
              <w:t>0</w:t>
            </w:r>
          </w:p>
        </w:tc>
        <w:tc>
          <w:tcPr>
            <w:tcW w:w="7087" w:type="dxa"/>
          </w:tcPr>
          <w:p w:rsidR="004D3635" w:rsidRPr="00AA2D97" w:rsidRDefault="004D3635" w:rsidP="004D3635">
            <w:pPr>
              <w:rPr>
                <w:sz w:val="24"/>
                <w:szCs w:val="24"/>
                <w:lang w:val="en-NZ"/>
              </w:rPr>
            </w:pPr>
            <w:r>
              <w:rPr>
                <w:b/>
                <w:bCs/>
                <w:sz w:val="24"/>
                <w:szCs w:val="24"/>
                <w:lang w:val="en-NZ"/>
              </w:rPr>
              <w:t>Module 3 (Stage 7</w:t>
            </w:r>
            <w:r w:rsidRPr="00912ED6">
              <w:rPr>
                <w:b/>
                <w:bCs/>
                <w:sz w:val="24"/>
                <w:szCs w:val="24"/>
                <w:lang w:val="en-NZ"/>
              </w:rPr>
              <w:t>)</w:t>
            </w:r>
            <w:r>
              <w:rPr>
                <w:bCs/>
                <w:sz w:val="24"/>
                <w:szCs w:val="24"/>
                <w:lang w:val="en-NZ"/>
              </w:rPr>
              <w:t xml:space="preserve"> – Closing of NCF / NCP</w:t>
            </w:r>
          </w:p>
        </w:tc>
      </w:tr>
      <w:tr w:rsidR="00F3595A" w:rsidTr="00395AC2">
        <w:tc>
          <w:tcPr>
            <w:tcW w:w="2263" w:type="dxa"/>
          </w:tcPr>
          <w:p w:rsidR="00F3595A" w:rsidRDefault="00F3595A" w:rsidP="004D3635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14.30-15.00</w:t>
            </w:r>
          </w:p>
        </w:tc>
        <w:tc>
          <w:tcPr>
            <w:tcW w:w="7087" w:type="dxa"/>
          </w:tcPr>
          <w:p w:rsidR="00F3595A" w:rsidRPr="00F3595A" w:rsidRDefault="00F3595A" w:rsidP="004D3635">
            <w:pPr>
              <w:rPr>
                <w:bCs/>
                <w:i/>
                <w:sz w:val="24"/>
                <w:szCs w:val="24"/>
                <w:lang w:val="en-NZ"/>
              </w:rPr>
            </w:pPr>
            <w:r w:rsidRPr="00F3595A">
              <w:rPr>
                <w:bCs/>
                <w:i/>
                <w:sz w:val="24"/>
                <w:szCs w:val="24"/>
                <w:lang w:val="en-NZ"/>
              </w:rPr>
              <w:t>Afternoon Tea</w:t>
            </w:r>
          </w:p>
        </w:tc>
      </w:tr>
      <w:tr w:rsidR="004D3635" w:rsidTr="00395AC2">
        <w:tc>
          <w:tcPr>
            <w:tcW w:w="2263" w:type="dxa"/>
          </w:tcPr>
          <w:p w:rsidR="004D3635" w:rsidRDefault="004D3635" w:rsidP="004D3635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14.</w:t>
            </w:r>
            <w:r w:rsidR="00F3595A">
              <w:rPr>
                <w:sz w:val="24"/>
                <w:szCs w:val="24"/>
                <w:lang w:val="en-NZ"/>
              </w:rPr>
              <w:t>3</w:t>
            </w:r>
            <w:r>
              <w:rPr>
                <w:sz w:val="24"/>
                <w:szCs w:val="24"/>
                <w:lang w:val="en-NZ"/>
              </w:rPr>
              <w:t>0-1</w:t>
            </w:r>
            <w:r w:rsidR="00F3595A">
              <w:rPr>
                <w:sz w:val="24"/>
                <w:szCs w:val="24"/>
                <w:lang w:val="en-NZ"/>
              </w:rPr>
              <w:t>7</w:t>
            </w:r>
            <w:r>
              <w:rPr>
                <w:sz w:val="24"/>
                <w:szCs w:val="24"/>
                <w:lang w:val="en-NZ"/>
              </w:rPr>
              <w:t>.</w:t>
            </w:r>
            <w:r w:rsidR="00F3595A">
              <w:rPr>
                <w:sz w:val="24"/>
                <w:szCs w:val="24"/>
                <w:lang w:val="en-NZ"/>
              </w:rPr>
              <w:t>0</w:t>
            </w:r>
            <w:r>
              <w:rPr>
                <w:sz w:val="24"/>
                <w:szCs w:val="24"/>
                <w:lang w:val="en-NZ"/>
              </w:rPr>
              <w:t>0</w:t>
            </w:r>
          </w:p>
        </w:tc>
        <w:tc>
          <w:tcPr>
            <w:tcW w:w="7087" w:type="dxa"/>
          </w:tcPr>
          <w:p w:rsidR="004D3635" w:rsidRPr="00F3595A" w:rsidRDefault="00F3595A" w:rsidP="004D3635">
            <w:pPr>
              <w:rPr>
                <w:b/>
                <w:bCs/>
                <w:sz w:val="24"/>
                <w:szCs w:val="24"/>
                <w:lang w:val="en-NZ"/>
              </w:rPr>
            </w:pPr>
            <w:r w:rsidRPr="00F3595A">
              <w:rPr>
                <w:b/>
                <w:bCs/>
                <w:sz w:val="24"/>
                <w:szCs w:val="24"/>
                <w:lang w:val="en-NZ"/>
              </w:rPr>
              <w:t>Individual Open Book Assessment</w:t>
            </w:r>
            <w:r w:rsidR="004D3635" w:rsidRPr="00F3595A">
              <w:rPr>
                <w:b/>
                <w:bCs/>
                <w:sz w:val="24"/>
                <w:szCs w:val="24"/>
                <w:lang w:val="en-NZ"/>
              </w:rPr>
              <w:t xml:space="preserve"> </w:t>
            </w:r>
          </w:p>
        </w:tc>
      </w:tr>
      <w:tr w:rsidR="004D3635" w:rsidTr="00395AC2">
        <w:tc>
          <w:tcPr>
            <w:tcW w:w="2263" w:type="dxa"/>
          </w:tcPr>
          <w:p w:rsidR="004D3635" w:rsidRDefault="004D3635" w:rsidP="004D3635">
            <w:pPr>
              <w:rPr>
                <w:sz w:val="24"/>
                <w:szCs w:val="24"/>
                <w:lang w:val="en-NZ"/>
              </w:rPr>
            </w:pPr>
            <w:r>
              <w:rPr>
                <w:sz w:val="24"/>
                <w:szCs w:val="24"/>
                <w:lang w:val="en-NZ"/>
              </w:rPr>
              <w:t>17.00</w:t>
            </w:r>
          </w:p>
        </w:tc>
        <w:tc>
          <w:tcPr>
            <w:tcW w:w="7087" w:type="dxa"/>
          </w:tcPr>
          <w:p w:rsidR="004D3635" w:rsidRPr="00AA2D97" w:rsidRDefault="00F3595A" w:rsidP="004D3635">
            <w:pPr>
              <w:rPr>
                <w:bCs/>
                <w:sz w:val="24"/>
                <w:szCs w:val="24"/>
                <w:lang w:val="en-NZ"/>
              </w:rPr>
            </w:pPr>
            <w:r>
              <w:rPr>
                <w:bCs/>
                <w:sz w:val="24"/>
                <w:szCs w:val="24"/>
                <w:lang w:val="en-NZ"/>
              </w:rPr>
              <w:t>Finish</w:t>
            </w:r>
          </w:p>
        </w:tc>
      </w:tr>
    </w:tbl>
    <w:p w:rsidR="003D6341" w:rsidRPr="00E37FDF" w:rsidRDefault="003D6341" w:rsidP="003D6341">
      <w:pPr>
        <w:ind w:left="1440"/>
        <w:rPr>
          <w:sz w:val="24"/>
          <w:szCs w:val="24"/>
          <w:lang w:val="en-NZ"/>
        </w:rPr>
      </w:pPr>
    </w:p>
    <w:p w:rsidR="00020A1B" w:rsidRPr="00E942D3" w:rsidRDefault="005B1EB3" w:rsidP="00020A1B">
      <w:pPr>
        <w:pBdr>
          <w:top w:val="single" w:sz="24" w:space="0" w:color="099BDD" w:themeColor="text2"/>
          <w:left w:val="single" w:sz="24" w:space="0" w:color="099BDD" w:themeColor="text2"/>
          <w:bottom w:val="single" w:sz="24" w:space="0" w:color="099BDD" w:themeColor="text2"/>
          <w:right w:val="single" w:sz="24" w:space="0" w:color="099BDD" w:themeColor="text2"/>
        </w:pBdr>
        <w:shd w:val="clear" w:color="auto" w:fill="099BDD" w:themeFill="text2"/>
        <w:spacing w:after="0"/>
        <w:outlineLvl w:val="0"/>
        <w:rPr>
          <w:rFonts w:asciiTheme="majorHAnsi" w:eastAsiaTheme="majorEastAsia" w:hAnsiTheme="majorHAnsi" w:cstheme="majorBidi"/>
          <w:caps/>
          <w:color w:val="FFFFFF" w:themeColor="background1"/>
          <w:spacing w:val="15"/>
          <w:sz w:val="24"/>
          <w:szCs w:val="24"/>
        </w:rPr>
      </w:pPr>
      <w:r>
        <w:rPr>
          <w:rFonts w:asciiTheme="majorHAnsi" w:eastAsiaTheme="majorEastAsia" w:hAnsiTheme="majorHAnsi" w:cstheme="majorBidi"/>
          <w:caps/>
          <w:color w:val="FFFFFF" w:themeColor="background1"/>
          <w:spacing w:val="15"/>
          <w:sz w:val="24"/>
          <w:szCs w:val="24"/>
        </w:rPr>
        <w:t>Dietary preferences</w:t>
      </w:r>
    </w:p>
    <w:p w:rsidR="00DD4324" w:rsidRPr="005B1EB3" w:rsidRDefault="00DD4324" w:rsidP="00DD4324">
      <w:pPr>
        <w:rPr>
          <w:sz w:val="8"/>
          <w:szCs w:val="24"/>
          <w:lang w:val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379"/>
      </w:tblGrid>
      <w:tr w:rsidR="005B1EB3" w:rsidRPr="00754D60" w:rsidTr="00633511">
        <w:tc>
          <w:tcPr>
            <w:tcW w:w="2830" w:type="dxa"/>
            <w:shd w:val="clear" w:color="auto" w:fill="C9ECFC" w:themeFill="text2" w:themeFillTint="33"/>
          </w:tcPr>
          <w:p w:rsidR="005B1EB3" w:rsidRPr="005B1EB3" w:rsidRDefault="005B1EB3" w:rsidP="001D02BA">
            <w:pPr>
              <w:rPr>
                <w:rFonts w:asciiTheme="majorHAnsi" w:hAnsiTheme="majorHAnsi" w:cs="Arial"/>
                <w:b/>
                <w:sz w:val="24"/>
              </w:rPr>
            </w:pPr>
            <w:r w:rsidRPr="005B1EB3">
              <w:rPr>
                <w:rFonts w:asciiTheme="majorHAnsi" w:hAnsiTheme="majorHAnsi" w:cs="Arial"/>
                <w:b/>
                <w:sz w:val="24"/>
              </w:rPr>
              <w:t>Dietary Preferences</w:t>
            </w:r>
          </w:p>
        </w:tc>
        <w:tc>
          <w:tcPr>
            <w:tcW w:w="6379" w:type="dxa"/>
            <w:shd w:val="clear" w:color="auto" w:fill="C9ECFC" w:themeFill="text2" w:themeFillTint="33"/>
          </w:tcPr>
          <w:p w:rsidR="005B1EB3" w:rsidRPr="005B1EB3" w:rsidRDefault="005B1EB3" w:rsidP="001D02BA">
            <w:pPr>
              <w:rPr>
                <w:rFonts w:asciiTheme="majorHAnsi" w:hAnsiTheme="majorHAnsi" w:cs="Arial"/>
                <w:b/>
                <w:sz w:val="24"/>
              </w:rPr>
            </w:pPr>
            <w:r w:rsidRPr="005B1EB3">
              <w:rPr>
                <w:rFonts w:asciiTheme="majorHAnsi" w:hAnsiTheme="majorHAnsi" w:cs="Arial"/>
                <w:b/>
                <w:sz w:val="24"/>
              </w:rPr>
              <w:t>Yes / No (please state if an allergy)</w:t>
            </w:r>
          </w:p>
        </w:tc>
      </w:tr>
      <w:tr w:rsidR="005B1EB3" w:rsidRPr="00633511" w:rsidTr="005B1EB3">
        <w:tc>
          <w:tcPr>
            <w:tcW w:w="2830" w:type="dxa"/>
          </w:tcPr>
          <w:p w:rsidR="005B1EB3" w:rsidRPr="00633511" w:rsidRDefault="005B1EB3" w:rsidP="001D02BA">
            <w:pPr>
              <w:rPr>
                <w:rFonts w:asciiTheme="majorHAnsi" w:hAnsiTheme="majorHAnsi" w:cs="Arial"/>
              </w:rPr>
            </w:pPr>
            <w:r w:rsidRPr="00633511">
              <w:rPr>
                <w:rFonts w:asciiTheme="majorHAnsi" w:hAnsiTheme="majorHAnsi" w:cs="Arial"/>
              </w:rPr>
              <w:t>Gluten Free</w:t>
            </w:r>
          </w:p>
        </w:tc>
        <w:tc>
          <w:tcPr>
            <w:tcW w:w="6379" w:type="dxa"/>
          </w:tcPr>
          <w:p w:rsidR="005B1EB3" w:rsidRPr="00633511" w:rsidRDefault="005B1EB3" w:rsidP="001D02BA">
            <w:pPr>
              <w:rPr>
                <w:rFonts w:asciiTheme="majorHAnsi" w:hAnsiTheme="majorHAnsi" w:cs="Arial"/>
                <w:b/>
              </w:rPr>
            </w:pPr>
          </w:p>
        </w:tc>
      </w:tr>
      <w:tr w:rsidR="005B1EB3" w:rsidRPr="00633511" w:rsidTr="005B1EB3">
        <w:tc>
          <w:tcPr>
            <w:tcW w:w="2830" w:type="dxa"/>
          </w:tcPr>
          <w:p w:rsidR="005B1EB3" w:rsidRPr="00633511" w:rsidRDefault="005B1EB3" w:rsidP="001D02BA">
            <w:pPr>
              <w:rPr>
                <w:rFonts w:asciiTheme="majorHAnsi" w:hAnsiTheme="majorHAnsi" w:cs="Arial"/>
              </w:rPr>
            </w:pPr>
            <w:r w:rsidRPr="00633511">
              <w:rPr>
                <w:rFonts w:asciiTheme="majorHAnsi" w:hAnsiTheme="majorHAnsi" w:cs="Arial"/>
              </w:rPr>
              <w:t>Dairy Free</w:t>
            </w:r>
          </w:p>
        </w:tc>
        <w:tc>
          <w:tcPr>
            <w:tcW w:w="6379" w:type="dxa"/>
          </w:tcPr>
          <w:p w:rsidR="005B1EB3" w:rsidRPr="00633511" w:rsidRDefault="005B1EB3" w:rsidP="001D02BA">
            <w:pPr>
              <w:rPr>
                <w:rFonts w:asciiTheme="majorHAnsi" w:hAnsiTheme="majorHAnsi" w:cs="Arial"/>
                <w:b/>
              </w:rPr>
            </w:pPr>
          </w:p>
        </w:tc>
      </w:tr>
      <w:tr w:rsidR="005B1EB3" w:rsidRPr="00633511" w:rsidTr="005B1EB3">
        <w:tc>
          <w:tcPr>
            <w:tcW w:w="2830" w:type="dxa"/>
          </w:tcPr>
          <w:p w:rsidR="005B1EB3" w:rsidRPr="00633511" w:rsidRDefault="005B1EB3" w:rsidP="001D02BA">
            <w:pPr>
              <w:rPr>
                <w:rFonts w:asciiTheme="majorHAnsi" w:hAnsiTheme="majorHAnsi" w:cs="Arial"/>
              </w:rPr>
            </w:pPr>
            <w:r w:rsidRPr="00633511">
              <w:rPr>
                <w:rFonts w:asciiTheme="majorHAnsi" w:hAnsiTheme="majorHAnsi" w:cs="Arial"/>
              </w:rPr>
              <w:t>Vegan</w:t>
            </w:r>
          </w:p>
        </w:tc>
        <w:tc>
          <w:tcPr>
            <w:tcW w:w="6379" w:type="dxa"/>
          </w:tcPr>
          <w:p w:rsidR="005B1EB3" w:rsidRPr="00633511" w:rsidRDefault="005B1EB3" w:rsidP="001D02BA">
            <w:pPr>
              <w:rPr>
                <w:rFonts w:asciiTheme="majorHAnsi" w:hAnsiTheme="majorHAnsi" w:cs="Arial"/>
                <w:b/>
              </w:rPr>
            </w:pPr>
          </w:p>
        </w:tc>
      </w:tr>
      <w:tr w:rsidR="005B1EB3" w:rsidRPr="00633511" w:rsidTr="005B1EB3">
        <w:tc>
          <w:tcPr>
            <w:tcW w:w="2830" w:type="dxa"/>
          </w:tcPr>
          <w:p w:rsidR="005B1EB3" w:rsidRPr="00633511" w:rsidRDefault="005B1EB3" w:rsidP="001D02BA">
            <w:pPr>
              <w:rPr>
                <w:rFonts w:asciiTheme="majorHAnsi" w:hAnsiTheme="majorHAnsi" w:cs="Arial"/>
              </w:rPr>
            </w:pPr>
            <w:r w:rsidRPr="00633511">
              <w:rPr>
                <w:rFonts w:asciiTheme="majorHAnsi" w:hAnsiTheme="majorHAnsi" w:cs="Arial"/>
              </w:rPr>
              <w:t>Others</w:t>
            </w:r>
          </w:p>
        </w:tc>
        <w:tc>
          <w:tcPr>
            <w:tcW w:w="6379" w:type="dxa"/>
          </w:tcPr>
          <w:p w:rsidR="005B1EB3" w:rsidRPr="00633511" w:rsidRDefault="005B1EB3" w:rsidP="001D02BA">
            <w:pPr>
              <w:rPr>
                <w:rFonts w:asciiTheme="majorHAnsi" w:hAnsiTheme="majorHAnsi" w:cs="Arial"/>
                <w:b/>
              </w:rPr>
            </w:pPr>
          </w:p>
        </w:tc>
      </w:tr>
    </w:tbl>
    <w:p w:rsidR="005E1124" w:rsidRDefault="005E1124" w:rsidP="00DD4324">
      <w:pPr>
        <w:rPr>
          <w:sz w:val="24"/>
          <w:szCs w:val="24"/>
          <w:lang w:val="en-NZ"/>
        </w:rPr>
      </w:pPr>
    </w:p>
    <w:p w:rsidR="005B1EB3" w:rsidRPr="00E942D3" w:rsidRDefault="005B1EB3" w:rsidP="005B1EB3">
      <w:pPr>
        <w:pBdr>
          <w:top w:val="single" w:sz="24" w:space="0" w:color="099BDD" w:themeColor="text2"/>
          <w:left w:val="single" w:sz="24" w:space="0" w:color="099BDD" w:themeColor="text2"/>
          <w:bottom w:val="single" w:sz="24" w:space="0" w:color="099BDD" w:themeColor="text2"/>
          <w:right w:val="single" w:sz="24" w:space="0" w:color="099BDD" w:themeColor="text2"/>
        </w:pBdr>
        <w:shd w:val="clear" w:color="auto" w:fill="099BDD" w:themeFill="text2"/>
        <w:spacing w:after="0"/>
        <w:outlineLvl w:val="0"/>
        <w:rPr>
          <w:rFonts w:asciiTheme="majorHAnsi" w:eastAsiaTheme="majorEastAsia" w:hAnsiTheme="majorHAnsi" w:cstheme="majorBidi"/>
          <w:caps/>
          <w:color w:val="FFFFFF" w:themeColor="background1"/>
          <w:spacing w:val="15"/>
          <w:sz w:val="24"/>
          <w:szCs w:val="24"/>
        </w:rPr>
      </w:pPr>
      <w:r>
        <w:rPr>
          <w:rFonts w:asciiTheme="majorHAnsi" w:eastAsiaTheme="majorEastAsia" w:hAnsiTheme="majorHAnsi" w:cstheme="majorBidi"/>
          <w:caps/>
          <w:color w:val="FFFFFF" w:themeColor="background1"/>
          <w:spacing w:val="15"/>
          <w:sz w:val="24"/>
          <w:szCs w:val="24"/>
        </w:rPr>
        <w:t xml:space="preserve">clients details </w:t>
      </w:r>
    </w:p>
    <w:p w:rsidR="003D6341" w:rsidRPr="005B1EB3" w:rsidRDefault="003D6341" w:rsidP="00DD4324">
      <w:pPr>
        <w:rPr>
          <w:sz w:val="2"/>
          <w:szCs w:val="24"/>
          <w:lang w:val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379"/>
      </w:tblGrid>
      <w:tr w:rsidR="005B1EB3" w:rsidRPr="005B1EB3" w:rsidTr="005B1EB3">
        <w:tc>
          <w:tcPr>
            <w:tcW w:w="2830" w:type="dxa"/>
          </w:tcPr>
          <w:p w:rsidR="005B1EB3" w:rsidRPr="00E07DDC" w:rsidRDefault="005B1EB3" w:rsidP="001D02BA">
            <w:pPr>
              <w:rPr>
                <w:rFonts w:asciiTheme="majorHAnsi" w:hAnsiTheme="majorHAnsi" w:cs="Arial"/>
                <w:b/>
                <w:sz w:val="24"/>
              </w:rPr>
            </w:pPr>
            <w:r w:rsidRPr="00E07DDC">
              <w:rPr>
                <w:rFonts w:asciiTheme="majorHAnsi" w:hAnsiTheme="majorHAnsi" w:cs="Arial"/>
                <w:b/>
                <w:sz w:val="24"/>
              </w:rPr>
              <w:t>Full Name of Client</w:t>
            </w:r>
          </w:p>
        </w:tc>
        <w:tc>
          <w:tcPr>
            <w:tcW w:w="6379" w:type="dxa"/>
          </w:tcPr>
          <w:p w:rsidR="005B1EB3" w:rsidRPr="005B1EB3" w:rsidRDefault="005B1EB3" w:rsidP="001D02BA">
            <w:pPr>
              <w:rPr>
                <w:rFonts w:asciiTheme="majorHAnsi" w:hAnsiTheme="majorHAnsi" w:cs="Arial"/>
                <w:sz w:val="24"/>
              </w:rPr>
            </w:pPr>
          </w:p>
        </w:tc>
      </w:tr>
      <w:tr w:rsidR="005B1EB3" w:rsidRPr="005B1EB3" w:rsidTr="005B1EB3">
        <w:tc>
          <w:tcPr>
            <w:tcW w:w="2830" w:type="dxa"/>
          </w:tcPr>
          <w:p w:rsidR="005B1EB3" w:rsidRPr="00E07DDC" w:rsidRDefault="005B1EB3" w:rsidP="001D02BA">
            <w:pPr>
              <w:rPr>
                <w:rFonts w:asciiTheme="majorHAnsi" w:hAnsiTheme="majorHAnsi" w:cs="Arial"/>
                <w:b/>
                <w:sz w:val="24"/>
              </w:rPr>
            </w:pPr>
            <w:r w:rsidRPr="00E07DDC">
              <w:rPr>
                <w:rFonts w:asciiTheme="majorHAnsi" w:hAnsiTheme="majorHAnsi" w:cs="Arial"/>
                <w:b/>
                <w:sz w:val="24"/>
              </w:rPr>
              <w:t>Company Name</w:t>
            </w:r>
          </w:p>
        </w:tc>
        <w:tc>
          <w:tcPr>
            <w:tcW w:w="6379" w:type="dxa"/>
          </w:tcPr>
          <w:p w:rsidR="005B1EB3" w:rsidRPr="005B1EB3" w:rsidRDefault="005B1EB3" w:rsidP="001D02BA">
            <w:pPr>
              <w:rPr>
                <w:rFonts w:asciiTheme="majorHAnsi" w:hAnsiTheme="majorHAnsi" w:cs="Arial"/>
                <w:sz w:val="24"/>
              </w:rPr>
            </w:pPr>
          </w:p>
        </w:tc>
      </w:tr>
      <w:tr w:rsidR="008D1BCF" w:rsidRPr="005B1EB3" w:rsidTr="005B1EB3">
        <w:tc>
          <w:tcPr>
            <w:tcW w:w="2830" w:type="dxa"/>
          </w:tcPr>
          <w:p w:rsidR="008D1BCF" w:rsidRPr="00E07DDC" w:rsidRDefault="008D1BCF" w:rsidP="001D02BA">
            <w:pPr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Email Address</w:t>
            </w:r>
          </w:p>
        </w:tc>
        <w:tc>
          <w:tcPr>
            <w:tcW w:w="6379" w:type="dxa"/>
          </w:tcPr>
          <w:p w:rsidR="008D1BCF" w:rsidRPr="005B1EB3" w:rsidRDefault="008D1BCF" w:rsidP="001D02BA">
            <w:pPr>
              <w:rPr>
                <w:rFonts w:asciiTheme="majorHAnsi" w:hAnsiTheme="majorHAnsi" w:cs="Arial"/>
                <w:sz w:val="24"/>
              </w:rPr>
            </w:pPr>
          </w:p>
        </w:tc>
      </w:tr>
      <w:tr w:rsidR="008D1BCF" w:rsidRPr="005B1EB3" w:rsidTr="005B1EB3">
        <w:tc>
          <w:tcPr>
            <w:tcW w:w="2830" w:type="dxa"/>
          </w:tcPr>
          <w:p w:rsidR="008D1BCF" w:rsidRDefault="008D1BCF" w:rsidP="001D02BA">
            <w:pPr>
              <w:rPr>
                <w:rFonts w:asciiTheme="majorHAnsi" w:hAnsiTheme="majorHAnsi" w:cs="Arial"/>
                <w:b/>
                <w:sz w:val="24"/>
              </w:rPr>
            </w:pPr>
            <w:r>
              <w:rPr>
                <w:rFonts w:asciiTheme="majorHAnsi" w:hAnsiTheme="majorHAnsi" w:cs="Arial"/>
                <w:b/>
                <w:sz w:val="24"/>
              </w:rPr>
              <w:t>Contact number</w:t>
            </w:r>
          </w:p>
        </w:tc>
        <w:tc>
          <w:tcPr>
            <w:tcW w:w="6379" w:type="dxa"/>
          </w:tcPr>
          <w:p w:rsidR="008D1BCF" w:rsidRPr="005B1EB3" w:rsidRDefault="008D1BCF" w:rsidP="001D02BA">
            <w:pPr>
              <w:rPr>
                <w:rFonts w:asciiTheme="majorHAnsi" w:hAnsiTheme="majorHAnsi" w:cs="Arial"/>
                <w:sz w:val="24"/>
              </w:rPr>
            </w:pPr>
          </w:p>
        </w:tc>
      </w:tr>
      <w:tr w:rsidR="005B1EB3" w:rsidRPr="005B1EB3" w:rsidTr="005B1EB3">
        <w:tc>
          <w:tcPr>
            <w:tcW w:w="2830" w:type="dxa"/>
          </w:tcPr>
          <w:p w:rsidR="005B1EB3" w:rsidRPr="00E07DDC" w:rsidRDefault="005B1EB3" w:rsidP="001D02BA">
            <w:pPr>
              <w:rPr>
                <w:rFonts w:asciiTheme="majorHAnsi" w:hAnsiTheme="majorHAnsi" w:cs="Arial"/>
                <w:b/>
                <w:sz w:val="24"/>
              </w:rPr>
            </w:pPr>
            <w:r w:rsidRPr="00E07DDC">
              <w:rPr>
                <w:rFonts w:asciiTheme="majorHAnsi" w:hAnsiTheme="majorHAnsi" w:cs="Arial"/>
                <w:b/>
                <w:sz w:val="24"/>
              </w:rPr>
              <w:t>Company Title and Role</w:t>
            </w:r>
          </w:p>
        </w:tc>
        <w:tc>
          <w:tcPr>
            <w:tcW w:w="6379" w:type="dxa"/>
          </w:tcPr>
          <w:p w:rsidR="005B1EB3" w:rsidRDefault="005B1EB3" w:rsidP="001D02BA">
            <w:pPr>
              <w:rPr>
                <w:rFonts w:asciiTheme="majorHAnsi" w:hAnsiTheme="majorHAnsi" w:cs="Arial"/>
                <w:sz w:val="24"/>
              </w:rPr>
            </w:pPr>
          </w:p>
          <w:p w:rsidR="008D1BCF" w:rsidRDefault="008D1BCF" w:rsidP="001D02BA">
            <w:pPr>
              <w:rPr>
                <w:rFonts w:asciiTheme="majorHAnsi" w:hAnsiTheme="majorHAnsi" w:cs="Arial"/>
                <w:sz w:val="24"/>
              </w:rPr>
            </w:pPr>
          </w:p>
          <w:p w:rsidR="008D1BCF" w:rsidRPr="005B1EB3" w:rsidRDefault="008D1BCF" w:rsidP="001D02BA">
            <w:pPr>
              <w:rPr>
                <w:rFonts w:asciiTheme="majorHAnsi" w:hAnsiTheme="majorHAnsi" w:cs="Arial"/>
                <w:sz w:val="24"/>
              </w:rPr>
            </w:pPr>
            <w:bookmarkStart w:id="1" w:name="_GoBack"/>
            <w:bookmarkEnd w:id="1"/>
          </w:p>
          <w:p w:rsidR="005B1EB3" w:rsidRPr="005B1EB3" w:rsidRDefault="005B1EB3" w:rsidP="001D02BA">
            <w:pPr>
              <w:rPr>
                <w:rFonts w:asciiTheme="majorHAnsi" w:hAnsiTheme="majorHAnsi" w:cs="Arial"/>
                <w:sz w:val="24"/>
              </w:rPr>
            </w:pPr>
          </w:p>
        </w:tc>
      </w:tr>
    </w:tbl>
    <w:p w:rsidR="005B1EB3" w:rsidRPr="00E942D3" w:rsidRDefault="005B1EB3" w:rsidP="005B1EB3">
      <w:pPr>
        <w:pBdr>
          <w:top w:val="single" w:sz="24" w:space="0" w:color="099BDD" w:themeColor="text2"/>
          <w:left w:val="single" w:sz="24" w:space="0" w:color="099BDD" w:themeColor="text2"/>
          <w:bottom w:val="single" w:sz="24" w:space="0" w:color="099BDD" w:themeColor="text2"/>
          <w:right w:val="single" w:sz="24" w:space="0" w:color="099BDD" w:themeColor="text2"/>
        </w:pBdr>
        <w:shd w:val="clear" w:color="auto" w:fill="099BDD" w:themeFill="text2"/>
        <w:spacing w:after="0"/>
        <w:outlineLvl w:val="0"/>
        <w:rPr>
          <w:rFonts w:asciiTheme="majorHAnsi" w:eastAsiaTheme="majorEastAsia" w:hAnsiTheme="majorHAnsi" w:cstheme="majorBidi"/>
          <w:caps/>
          <w:color w:val="FFFFFF" w:themeColor="background1"/>
          <w:spacing w:val="15"/>
          <w:sz w:val="24"/>
          <w:szCs w:val="24"/>
        </w:rPr>
      </w:pPr>
      <w:r>
        <w:rPr>
          <w:rFonts w:asciiTheme="majorHAnsi" w:eastAsiaTheme="majorEastAsia" w:hAnsiTheme="majorHAnsi" w:cstheme="majorBidi"/>
          <w:caps/>
          <w:color w:val="FFFFFF" w:themeColor="background1"/>
          <w:spacing w:val="15"/>
          <w:sz w:val="24"/>
          <w:szCs w:val="24"/>
        </w:rPr>
        <w:lastRenderedPageBreak/>
        <w:t xml:space="preserve">course </w:t>
      </w:r>
      <w:r w:rsidRPr="005B1EB3">
        <w:rPr>
          <w:rFonts w:asciiTheme="majorHAnsi" w:eastAsiaTheme="majorEastAsia" w:hAnsiTheme="majorHAnsi" w:cstheme="majorBidi"/>
          <w:caps/>
          <w:color w:val="FFFFFF" w:themeColor="background1"/>
          <w:spacing w:val="15"/>
          <w:sz w:val="24"/>
          <w:szCs w:val="24"/>
        </w:rPr>
        <w:t>Requirements</w:t>
      </w:r>
    </w:p>
    <w:p w:rsidR="005B1EB3" w:rsidRDefault="005B1EB3" w:rsidP="005B1EB3">
      <w:pPr>
        <w:rPr>
          <w:sz w:val="24"/>
          <w:szCs w:val="24"/>
          <w:lang w:val="en-NZ"/>
        </w:rPr>
      </w:pPr>
      <w:r>
        <w:rPr>
          <w:sz w:val="24"/>
          <w:szCs w:val="24"/>
          <w:lang w:val="en-NZ"/>
        </w:rPr>
        <w:t xml:space="preserve">Please ensure you bring </w:t>
      </w:r>
      <w:r w:rsidR="00E07DDC">
        <w:rPr>
          <w:sz w:val="24"/>
          <w:szCs w:val="24"/>
          <w:lang w:val="en-NZ"/>
        </w:rPr>
        <w:t>a</w:t>
      </w:r>
      <w:r>
        <w:rPr>
          <w:sz w:val="24"/>
          <w:szCs w:val="24"/>
          <w:lang w:val="en-NZ"/>
        </w:rPr>
        <w:t xml:space="preserve"> </w:t>
      </w:r>
      <w:r w:rsidRPr="00633511">
        <w:rPr>
          <w:b/>
          <w:sz w:val="24"/>
          <w:szCs w:val="24"/>
          <w:lang w:val="en-NZ"/>
        </w:rPr>
        <w:t xml:space="preserve">device </w:t>
      </w:r>
      <w:r>
        <w:rPr>
          <w:sz w:val="24"/>
          <w:szCs w:val="24"/>
          <w:lang w:val="en-NZ"/>
        </w:rPr>
        <w:t xml:space="preserve">which can be used to access the internet and download information from a memory stick which will be provided during the course. </w:t>
      </w:r>
    </w:p>
    <w:p w:rsidR="005B1EB3" w:rsidRPr="000E38FA" w:rsidRDefault="005B1EB3" w:rsidP="005B1EB3">
      <w:pPr>
        <w:rPr>
          <w:sz w:val="24"/>
          <w:szCs w:val="24"/>
          <w:lang w:val="en-NZ"/>
        </w:rPr>
      </w:pPr>
    </w:p>
    <w:p w:rsidR="005B1EB3" w:rsidRPr="005B1EB3" w:rsidRDefault="005B1EB3" w:rsidP="005B1EB3">
      <w:pPr>
        <w:rPr>
          <w:rFonts w:asciiTheme="majorHAnsi" w:hAnsiTheme="majorHAnsi" w:cstheme="minorHAnsi"/>
          <w:b/>
          <w:sz w:val="32"/>
        </w:rPr>
      </w:pPr>
      <w:r w:rsidRPr="005B1EB3">
        <w:rPr>
          <w:rFonts w:asciiTheme="majorHAnsi" w:hAnsiTheme="majorHAnsi" w:cs="Arial"/>
          <w:b/>
          <w:sz w:val="24"/>
        </w:rPr>
        <w:t xml:space="preserve">Please return this completed form to </w:t>
      </w:r>
      <w:hyperlink r:id="rId9" w:history="1">
        <w:r w:rsidRPr="005B1EB3">
          <w:rPr>
            <w:rStyle w:val="Hyperlink"/>
            <w:rFonts w:asciiTheme="majorHAnsi" w:hAnsiTheme="majorHAnsi" w:cs="Arial"/>
            <w:sz w:val="24"/>
          </w:rPr>
          <w:t>karensafefoodservices@gmail.com</w:t>
        </w:r>
      </w:hyperlink>
      <w:r w:rsidRPr="005B1EB3">
        <w:rPr>
          <w:rFonts w:asciiTheme="majorHAnsi" w:hAnsiTheme="majorHAnsi" w:cs="Arial"/>
          <w:b/>
          <w:sz w:val="24"/>
        </w:rPr>
        <w:t xml:space="preserve">. Thanks </w:t>
      </w:r>
    </w:p>
    <w:p w:rsidR="003D6341" w:rsidRDefault="003D6341" w:rsidP="00540D81">
      <w:pPr>
        <w:rPr>
          <w:sz w:val="24"/>
          <w:szCs w:val="24"/>
          <w:lang w:val="en-NZ"/>
        </w:rPr>
      </w:pPr>
    </w:p>
    <w:p w:rsidR="00540D81" w:rsidRPr="00DD4324" w:rsidRDefault="00540D81" w:rsidP="00DD4324">
      <w:pPr>
        <w:rPr>
          <w:lang w:val="en-NZ"/>
        </w:rPr>
      </w:pPr>
    </w:p>
    <w:sectPr w:rsidR="00540D81" w:rsidRPr="00DD4324" w:rsidSect="003D6341">
      <w:footerReference w:type="default" r:id="rId10"/>
      <w:pgSz w:w="12240" w:h="15840"/>
      <w:pgMar w:top="709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BE6" w:rsidRDefault="00815BE6">
      <w:pPr>
        <w:spacing w:after="0" w:line="240" w:lineRule="auto"/>
      </w:pPr>
      <w:r>
        <w:separator/>
      </w:r>
    </w:p>
  </w:endnote>
  <w:endnote w:type="continuationSeparator" w:id="0">
    <w:p w:rsidR="00815BE6" w:rsidRDefault="00815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EEC" w:rsidRDefault="00633511" w:rsidP="001A4BD6">
    <w:pPr>
      <w:pStyle w:val="Footer"/>
    </w:pPr>
    <w:r>
      <w:t xml:space="preserve">NP Advanced Verification Skills </w:t>
    </w:r>
    <w:r w:rsidR="001A4BD6">
      <w:tab/>
      <w:t xml:space="preserve">           Issue date: </w:t>
    </w:r>
    <w:r>
      <w:t xml:space="preserve">21 </w:t>
    </w:r>
    <w:r w:rsidR="003D6341">
      <w:t>April</w:t>
    </w:r>
    <w:r w:rsidR="00DB7AFA">
      <w:t xml:space="preserve"> </w:t>
    </w:r>
    <w:r w:rsidR="003C17F9">
      <w:t>2017</w:t>
    </w:r>
    <w:r w:rsidR="001A4BD6">
      <w:t xml:space="preserve"> </w:t>
    </w:r>
    <w:r w:rsidR="001A4BD6">
      <w:tab/>
    </w:r>
    <w:r w:rsidR="00604EEC">
      <w:rPr>
        <w:noProof/>
        <w:lang w:val="en-NZ" w:eastAsia="en-NZ"/>
      </w:rPr>
      <w:drawing>
        <wp:inline distT="0" distB="0" distL="0" distR="0" wp14:anchorId="0AFCF3A7" wp14:editId="251C0C63">
          <wp:extent cx="1050701" cy="69215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111" cy="710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BE6" w:rsidRDefault="00815BE6">
      <w:pPr>
        <w:spacing w:after="0" w:line="240" w:lineRule="auto"/>
      </w:pPr>
      <w:r>
        <w:separator/>
      </w:r>
    </w:p>
  </w:footnote>
  <w:footnote w:type="continuationSeparator" w:id="0">
    <w:p w:rsidR="00815BE6" w:rsidRDefault="00815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21E3"/>
    <w:multiLevelType w:val="hybridMultilevel"/>
    <w:tmpl w:val="8AAC80A6"/>
    <w:lvl w:ilvl="0" w:tplc="EA740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14C4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361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2B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4E3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300E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D6E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CCE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AA0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6C5A4B"/>
    <w:multiLevelType w:val="multilevel"/>
    <w:tmpl w:val="4DB22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F9086C"/>
    <w:multiLevelType w:val="hybridMultilevel"/>
    <w:tmpl w:val="7152D5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26B"/>
    <w:multiLevelType w:val="hybridMultilevel"/>
    <w:tmpl w:val="C430E874"/>
    <w:lvl w:ilvl="0" w:tplc="73C83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14913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D4348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A87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2E3E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D615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A26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4AF0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1446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48B32C0"/>
    <w:multiLevelType w:val="hybridMultilevel"/>
    <w:tmpl w:val="535A26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184A47"/>
    <w:multiLevelType w:val="hybridMultilevel"/>
    <w:tmpl w:val="9B7A33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730F5A"/>
    <w:multiLevelType w:val="hybridMultilevel"/>
    <w:tmpl w:val="3588084E"/>
    <w:lvl w:ilvl="0" w:tplc="0680D2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A84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D89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5A4A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2C45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2C85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665B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9031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D8E5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324"/>
    <w:rsid w:val="00003601"/>
    <w:rsid w:val="00016414"/>
    <w:rsid w:val="00020A1B"/>
    <w:rsid w:val="00040BA9"/>
    <w:rsid w:val="00064844"/>
    <w:rsid w:val="000A4358"/>
    <w:rsid w:val="000E38FA"/>
    <w:rsid w:val="00155796"/>
    <w:rsid w:val="00173753"/>
    <w:rsid w:val="001A4346"/>
    <w:rsid w:val="001A4BD6"/>
    <w:rsid w:val="001B2288"/>
    <w:rsid w:val="00241D0C"/>
    <w:rsid w:val="00275A78"/>
    <w:rsid w:val="00275E2C"/>
    <w:rsid w:val="00294D61"/>
    <w:rsid w:val="003441D2"/>
    <w:rsid w:val="00393B51"/>
    <w:rsid w:val="00397C46"/>
    <w:rsid w:val="003C17F9"/>
    <w:rsid w:val="003D6341"/>
    <w:rsid w:val="00415E20"/>
    <w:rsid w:val="004325CB"/>
    <w:rsid w:val="00456DE5"/>
    <w:rsid w:val="00456F61"/>
    <w:rsid w:val="0048405A"/>
    <w:rsid w:val="004970EA"/>
    <w:rsid w:val="004A16A5"/>
    <w:rsid w:val="004D3635"/>
    <w:rsid w:val="00512F89"/>
    <w:rsid w:val="00540D81"/>
    <w:rsid w:val="00541655"/>
    <w:rsid w:val="005B1EB3"/>
    <w:rsid w:val="005E1124"/>
    <w:rsid w:val="005F3139"/>
    <w:rsid w:val="00604EEC"/>
    <w:rsid w:val="00631B89"/>
    <w:rsid w:val="00633511"/>
    <w:rsid w:val="00644173"/>
    <w:rsid w:val="00657A40"/>
    <w:rsid w:val="0074637A"/>
    <w:rsid w:val="00754B28"/>
    <w:rsid w:val="007C36E0"/>
    <w:rsid w:val="007D0F87"/>
    <w:rsid w:val="007D3D6E"/>
    <w:rsid w:val="007D7489"/>
    <w:rsid w:val="007F390A"/>
    <w:rsid w:val="00815BE6"/>
    <w:rsid w:val="008334B4"/>
    <w:rsid w:val="008771A9"/>
    <w:rsid w:val="008C6FF8"/>
    <w:rsid w:val="008D1BCF"/>
    <w:rsid w:val="008F62CD"/>
    <w:rsid w:val="00912ED6"/>
    <w:rsid w:val="009F0F38"/>
    <w:rsid w:val="00A03B99"/>
    <w:rsid w:val="00A144B4"/>
    <w:rsid w:val="00A357AA"/>
    <w:rsid w:val="00A44C13"/>
    <w:rsid w:val="00AA2D97"/>
    <w:rsid w:val="00B22EDD"/>
    <w:rsid w:val="00B3470D"/>
    <w:rsid w:val="00BA7125"/>
    <w:rsid w:val="00BB7299"/>
    <w:rsid w:val="00BD615C"/>
    <w:rsid w:val="00C234F3"/>
    <w:rsid w:val="00C9119E"/>
    <w:rsid w:val="00CF2451"/>
    <w:rsid w:val="00D44204"/>
    <w:rsid w:val="00D756B4"/>
    <w:rsid w:val="00DB7AFA"/>
    <w:rsid w:val="00DC0025"/>
    <w:rsid w:val="00DD4324"/>
    <w:rsid w:val="00DE7942"/>
    <w:rsid w:val="00DF37BD"/>
    <w:rsid w:val="00E05A83"/>
    <w:rsid w:val="00E07DDC"/>
    <w:rsid w:val="00E3100D"/>
    <w:rsid w:val="00E37FDF"/>
    <w:rsid w:val="00E7411F"/>
    <w:rsid w:val="00E942D3"/>
    <w:rsid w:val="00E946EB"/>
    <w:rsid w:val="00EC3539"/>
    <w:rsid w:val="00ED3256"/>
    <w:rsid w:val="00F07AEA"/>
    <w:rsid w:val="00F3595A"/>
    <w:rsid w:val="00F45B74"/>
    <w:rsid w:val="00FC70AA"/>
    <w:rsid w:val="00FD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087E0E"/>
  <w15:docId w15:val="{54F30E3E-7BA5-4B3B-81A9-6D86AFC9D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20" w:after="200" w:line="264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0A1B"/>
  </w:style>
  <w:style w:type="paragraph" w:styleId="Heading1">
    <w:name w:val="heading 1"/>
    <w:basedOn w:val="Normal"/>
    <w:next w:val="Normal"/>
    <w:link w:val="Heading1Char"/>
    <w:uiPriority w:val="9"/>
    <w:qFormat/>
    <w:pPr>
      <w:pBdr>
        <w:top w:val="single" w:sz="24" w:space="0" w:color="099BDD" w:themeColor="text2"/>
        <w:left w:val="single" w:sz="24" w:space="0" w:color="099BDD" w:themeColor="text2"/>
        <w:bottom w:val="single" w:sz="24" w:space="0" w:color="099BDD" w:themeColor="text2"/>
        <w:right w:val="single" w:sz="24" w:space="0" w:color="099BDD" w:themeColor="text2"/>
      </w:pBdr>
      <w:shd w:val="clear" w:color="auto" w:fill="099BDD" w:themeFill="text2"/>
      <w:spacing w:after="0"/>
      <w:outlineLvl w:val="0"/>
    </w:pPr>
    <w:rPr>
      <w:rFonts w:asciiTheme="majorHAnsi" w:eastAsiaTheme="majorEastAsia" w:hAnsiTheme="majorHAnsi" w:cstheme="majorBidi"/>
      <w:caps/>
      <w:color w:val="FFFFFF" w:themeColor="background1"/>
      <w:spacing w:val="1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pBdr>
        <w:top w:val="single" w:sz="24" w:space="0" w:color="C9ECFC" w:themeColor="text2" w:themeTint="33"/>
        <w:left w:val="single" w:sz="24" w:space="0" w:color="C9ECFC" w:themeColor="text2" w:themeTint="33"/>
        <w:bottom w:val="single" w:sz="24" w:space="0" w:color="C9ECFC" w:themeColor="text2" w:themeTint="33"/>
        <w:right w:val="single" w:sz="24" w:space="0" w:color="C9ECFC" w:themeColor="text2" w:themeTint="33"/>
      </w:pBdr>
      <w:shd w:val="clear" w:color="auto" w:fill="C9ECFC" w:themeFill="text2" w:themeFillTint="33"/>
      <w:spacing w:after="0"/>
      <w:outlineLvl w:val="1"/>
    </w:pPr>
    <w:rPr>
      <w:rFonts w:asciiTheme="majorHAnsi" w:eastAsiaTheme="majorEastAsia" w:hAnsiTheme="majorHAnsi" w:cstheme="majorBidi"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pBdr>
        <w:top w:val="single" w:sz="6" w:space="2" w:color="099BDD" w:themeColor="text2"/>
      </w:pBdr>
      <w:spacing w:before="300" w:after="0"/>
      <w:outlineLvl w:val="2"/>
    </w:pPr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pBdr>
        <w:top w:val="dotted" w:sz="6" w:space="2" w:color="099BDD" w:themeColor="text2"/>
      </w:pBdr>
      <w:spacing w:before="200" w:after="0"/>
      <w:outlineLvl w:val="3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pBdr>
        <w:bottom w:val="single" w:sz="6" w:space="1" w:color="099BDD" w:themeColor="text2"/>
      </w:pBdr>
      <w:spacing w:before="200" w:after="0"/>
      <w:outlineLvl w:val="4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pBdr>
        <w:bottom w:val="dotted" w:sz="6" w:space="1" w:color="099BDD" w:themeColor="text2"/>
      </w:pBdr>
      <w:spacing w:before="200" w:after="0"/>
      <w:outlineLvl w:val="5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eastAsiaTheme="majorEastAsia" w:hAnsiTheme="majorHAnsi" w:cstheme="majorBidi"/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FFFFFF" w:themeColor="background1"/>
      <w:spacing w:val="15"/>
      <w:shd w:val="clear" w:color="auto" w:fill="099BDD" w:themeFill="text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spacing w:val="15"/>
      <w:shd w:val="clear" w:color="auto" w:fill="C9ECFC" w:themeFill="text2" w:themeFillTint="33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</w:tblPr>
  </w:style>
  <w:style w:type="paragraph" w:styleId="Title">
    <w:name w:val="Title"/>
    <w:basedOn w:val="Normal"/>
    <w:next w:val="Normal"/>
    <w:link w:val="TitleChar"/>
    <w:uiPriority w:val="10"/>
    <w:qFormat/>
    <w:pPr>
      <w:spacing w:before="0" w:after="0"/>
    </w:pPr>
    <w:rPr>
      <w:rFonts w:asciiTheme="majorHAnsi" w:eastAsiaTheme="majorEastAsia" w:hAnsiTheme="majorHAnsi" w:cstheme="majorBidi"/>
      <w:caps/>
      <w:color w:val="099BDD" w:themeColor="text2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099BDD" w:themeColor="text2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500" w:line="240" w:lineRule="auto"/>
    </w:pPr>
    <w:rPr>
      <w:caps/>
      <w:color w:val="757575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Pr>
      <w:caps/>
      <w:color w:val="757575" w:themeColor="text1" w:themeTint="A6"/>
      <w:spacing w:val="10"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uiPriority w:val="31"/>
    <w:qFormat/>
    <w:rPr>
      <w:b w:val="0"/>
      <w:bCs w:val="0"/>
      <w:color w:val="099BDD" w:themeColor="text2"/>
    </w:rPr>
  </w:style>
  <w:style w:type="character" w:styleId="SubtleEmphasis">
    <w:name w:val="Subtle Emphasis"/>
    <w:uiPriority w:val="19"/>
    <w:qFormat/>
    <w:rPr>
      <w:i/>
      <w:iCs/>
      <w:color w:val="044D6E" w:themeColor="text2" w:themeShade="80"/>
    </w:rPr>
  </w:style>
  <w:style w:type="character" w:styleId="Emphasis">
    <w:name w:val="Emphasis"/>
    <w:uiPriority w:val="20"/>
    <w:qFormat/>
    <w:rPr>
      <w:caps/>
      <w:color w:val="auto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1080" w:right="1080"/>
      <w:jc w:val="center"/>
    </w:pPr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sz w:val="24"/>
      <w:szCs w:val="24"/>
    </w:rPr>
  </w:style>
  <w:style w:type="character" w:styleId="IntenseEmphasis">
    <w:name w:val="Intense Emphasis"/>
    <w:uiPriority w:val="21"/>
    <w:qFormat/>
    <w:rPr>
      <w:b/>
      <w:bCs/>
      <w:caps/>
      <w:color w:val="044D6E" w:themeColor="text2" w:themeShade="80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240" w:after="240" w:line="240" w:lineRule="auto"/>
      <w:ind w:left="1080" w:right="1080"/>
      <w:jc w:val="center"/>
    </w:pPr>
    <w:rPr>
      <w:color w:val="099BDD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99BD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aps/>
      <w:spacing w:val="10"/>
      <w:sz w:val="18"/>
      <w:szCs w:val="18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styleId="BookTitle">
    <w:name w:val="Book Title"/>
    <w:uiPriority w:val="33"/>
    <w:qFormat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color w:val="0673A5" w:themeColor="text2" w:themeShade="BF"/>
      <w:sz w:val="16"/>
      <w:szCs w:val="16"/>
    </w:rPr>
  </w:style>
  <w:style w:type="character" w:styleId="IntenseReference">
    <w:name w:val="Intense Reference"/>
    <w:uiPriority w:val="32"/>
    <w:qFormat/>
    <w:rPr>
      <w:b w:val="0"/>
      <w:bCs w:val="0"/>
      <w:i/>
      <w:iCs/>
      <w:caps/>
      <w:color w:val="099BDD" w:themeColor="text2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uiPriority w:val="22"/>
    <w:qFormat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D4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604E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EEC"/>
  </w:style>
  <w:style w:type="paragraph" w:styleId="Footer">
    <w:name w:val="footer"/>
    <w:basedOn w:val="Normal"/>
    <w:link w:val="FooterChar"/>
    <w:uiPriority w:val="99"/>
    <w:unhideWhenUsed/>
    <w:rsid w:val="00604EE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EEC"/>
  </w:style>
  <w:style w:type="character" w:styleId="Hyperlink">
    <w:name w:val="Hyperlink"/>
    <w:basedOn w:val="DefaultParagraphFont"/>
    <w:uiPriority w:val="99"/>
    <w:unhideWhenUsed/>
    <w:rsid w:val="005B1EB3"/>
    <w:rPr>
      <w:color w:val="005DB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988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440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50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40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0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20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9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03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67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5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karensafefoodservices@gmai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en\AppData\Roaming\Microsoft\Templates\Banded%20design%20(blank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FF740C13-C6A2-43D3-86C5-4CBB969C2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36542E-3BB3-41FF-88D9-FE7B1FED5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Banded design (blank)</Template>
  <TotalTime>26</TotalTime>
  <Pages>3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Karen Perry</dc:creator>
  <cp:keywords/>
  <cp:lastModifiedBy>Karen Perry</cp:lastModifiedBy>
  <cp:revision>7</cp:revision>
  <dcterms:created xsi:type="dcterms:W3CDTF">2017-04-21T01:19:00Z</dcterms:created>
  <dcterms:modified xsi:type="dcterms:W3CDTF">2017-04-25T07:39:00Z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TC037499679991</vt:lpwstr>
  </property>
</Properties>
</file>